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BBE8B5" w14:textId="77777777" w:rsidR="00B51891" w:rsidRPr="00CA306F" w:rsidRDefault="00B51891" w:rsidP="00B51891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40"/>
          <w:szCs w:val="28"/>
          <w:vertAlign w:val="superscript"/>
        </w:rPr>
      </w:pPr>
      <w:r w:rsidRPr="00CA306F">
        <w:rPr>
          <w:i/>
          <w:sz w:val="40"/>
          <w:szCs w:val="28"/>
          <w:vertAlign w:val="superscript"/>
        </w:rPr>
        <w:t>Муниципальное автономное общеобразовательное учреждение</w:t>
      </w:r>
    </w:p>
    <w:p w14:paraId="1CDB2F9D" w14:textId="77777777" w:rsidR="00B51891" w:rsidRPr="00CA306F" w:rsidRDefault="00B51891" w:rsidP="00B51891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40"/>
          <w:szCs w:val="28"/>
          <w:vertAlign w:val="superscript"/>
        </w:rPr>
      </w:pPr>
      <w:r w:rsidRPr="00CA306F">
        <w:rPr>
          <w:i/>
          <w:sz w:val="40"/>
          <w:szCs w:val="28"/>
          <w:vertAlign w:val="superscript"/>
        </w:rPr>
        <w:t>средняя общеобразовательная школа №1</w:t>
      </w:r>
    </w:p>
    <w:p w14:paraId="1FBE54EE" w14:textId="77777777" w:rsidR="00B51891" w:rsidRDefault="00B51891" w:rsidP="00B51891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3CCFF75" w14:textId="77777777" w:rsidR="00B51891" w:rsidRDefault="00B51891" w:rsidP="00B51891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A7112E8" w14:textId="77777777" w:rsidR="00B51891" w:rsidRDefault="00B51891" w:rsidP="00B51891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EEF1B3B" w14:textId="77777777" w:rsidR="00B51891" w:rsidRDefault="00B51891" w:rsidP="00B51891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5F4952D" w14:textId="77777777" w:rsidR="00B51891" w:rsidRPr="00CA306F" w:rsidRDefault="00B51891" w:rsidP="00B51891">
      <w:pPr>
        <w:widowControl w:val="0"/>
        <w:suppressAutoHyphens/>
        <w:autoSpaceDE w:val="0"/>
        <w:autoSpaceDN w:val="0"/>
        <w:adjustRightInd w:val="0"/>
        <w:jc w:val="center"/>
        <w:rPr>
          <w:sz w:val="32"/>
          <w:szCs w:val="28"/>
        </w:rPr>
      </w:pPr>
      <w:r w:rsidRPr="00CA306F">
        <w:rPr>
          <w:sz w:val="32"/>
          <w:szCs w:val="28"/>
        </w:rPr>
        <w:t xml:space="preserve">Рабочая программа </w:t>
      </w:r>
    </w:p>
    <w:p w14:paraId="730BCB2B" w14:textId="77777777" w:rsidR="00B51891" w:rsidRPr="00CA306F" w:rsidRDefault="00B51891" w:rsidP="00B51891">
      <w:pPr>
        <w:widowControl w:val="0"/>
        <w:suppressAutoHyphens/>
        <w:autoSpaceDE w:val="0"/>
        <w:autoSpaceDN w:val="0"/>
        <w:adjustRightInd w:val="0"/>
        <w:jc w:val="center"/>
        <w:rPr>
          <w:sz w:val="32"/>
          <w:szCs w:val="28"/>
        </w:rPr>
      </w:pPr>
      <w:r w:rsidRPr="00CA306F">
        <w:rPr>
          <w:sz w:val="32"/>
          <w:szCs w:val="28"/>
        </w:rPr>
        <w:t>по учебному предмету «Информатика»</w:t>
      </w:r>
    </w:p>
    <w:p w14:paraId="267E1913" w14:textId="77777777" w:rsidR="00B51891" w:rsidRPr="00CA306F" w:rsidRDefault="00B51891" w:rsidP="00B51891">
      <w:pPr>
        <w:widowControl w:val="0"/>
        <w:suppressAutoHyphens/>
        <w:autoSpaceDE w:val="0"/>
        <w:autoSpaceDN w:val="0"/>
        <w:adjustRightInd w:val="0"/>
        <w:jc w:val="center"/>
        <w:rPr>
          <w:sz w:val="32"/>
          <w:szCs w:val="28"/>
        </w:rPr>
      </w:pPr>
      <w:r w:rsidRPr="00CA306F">
        <w:rPr>
          <w:sz w:val="32"/>
          <w:szCs w:val="28"/>
        </w:rPr>
        <w:t>основного среднего образования</w:t>
      </w:r>
    </w:p>
    <w:p w14:paraId="4E94A978" w14:textId="3E725DE3" w:rsidR="00B51891" w:rsidRPr="00CA306F" w:rsidRDefault="00B51891" w:rsidP="00B51891">
      <w:pPr>
        <w:widowControl w:val="0"/>
        <w:suppressAutoHyphens/>
        <w:autoSpaceDE w:val="0"/>
        <w:autoSpaceDN w:val="0"/>
        <w:adjustRightInd w:val="0"/>
        <w:jc w:val="center"/>
        <w:rPr>
          <w:sz w:val="32"/>
          <w:szCs w:val="28"/>
        </w:rPr>
      </w:pPr>
      <w:r>
        <w:rPr>
          <w:sz w:val="32"/>
          <w:szCs w:val="28"/>
        </w:rPr>
        <w:t>для 10</w:t>
      </w:r>
      <w:bookmarkStart w:id="0" w:name="_GoBack"/>
      <w:bookmarkEnd w:id="0"/>
      <w:r w:rsidRPr="00CA306F">
        <w:rPr>
          <w:sz w:val="32"/>
          <w:szCs w:val="28"/>
        </w:rPr>
        <w:t xml:space="preserve"> класса</w:t>
      </w:r>
    </w:p>
    <w:p w14:paraId="383649F2" w14:textId="77777777" w:rsidR="00B51891" w:rsidRPr="00CA306F" w:rsidRDefault="00B51891" w:rsidP="00B51891">
      <w:pPr>
        <w:widowControl w:val="0"/>
        <w:suppressAutoHyphens/>
        <w:autoSpaceDE w:val="0"/>
        <w:autoSpaceDN w:val="0"/>
        <w:adjustRightInd w:val="0"/>
        <w:jc w:val="center"/>
        <w:rPr>
          <w:sz w:val="32"/>
          <w:szCs w:val="28"/>
        </w:rPr>
      </w:pPr>
      <w:r w:rsidRPr="00CA306F">
        <w:rPr>
          <w:sz w:val="32"/>
          <w:szCs w:val="28"/>
        </w:rPr>
        <w:t>на 2021 – 2022 учебный год</w:t>
      </w:r>
    </w:p>
    <w:p w14:paraId="15BF8B3A" w14:textId="77777777" w:rsidR="00B51891" w:rsidRPr="00CA306F" w:rsidRDefault="00B51891" w:rsidP="00B518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32"/>
          <w:szCs w:val="28"/>
        </w:rPr>
      </w:pPr>
    </w:p>
    <w:p w14:paraId="704D0064" w14:textId="77777777" w:rsidR="00B51891" w:rsidRPr="00F4260E" w:rsidRDefault="00B51891" w:rsidP="00B518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5514F1BD" w14:textId="77777777" w:rsidR="00B51891" w:rsidRPr="00F4260E" w:rsidRDefault="00B51891" w:rsidP="00B518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F8AD1C7" w14:textId="77777777" w:rsidR="00B51891" w:rsidRPr="00F4260E" w:rsidRDefault="00B51891" w:rsidP="00B518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B9E8B46" w14:textId="77777777" w:rsidR="00B51891" w:rsidRPr="00F4260E" w:rsidRDefault="00B51891" w:rsidP="00B518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C51B6F2" w14:textId="77777777" w:rsidR="00B51891" w:rsidRPr="00F4260E" w:rsidRDefault="00B51891" w:rsidP="00B518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65E45CCB" w14:textId="77777777" w:rsidR="00B51891" w:rsidRPr="00F4260E" w:rsidRDefault="00B51891" w:rsidP="00B518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04C8D3C2" w14:textId="77777777" w:rsidR="00B51891" w:rsidRPr="00F4260E" w:rsidRDefault="00B51891" w:rsidP="00B518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27705E31" w14:textId="77777777" w:rsidR="00B51891" w:rsidRPr="00F4260E" w:rsidRDefault="00B51891" w:rsidP="00B518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1CDA57CB" w14:textId="77777777" w:rsidR="00B51891" w:rsidRPr="00F4260E" w:rsidRDefault="00B51891" w:rsidP="00B518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7F66BFFD" w14:textId="77777777" w:rsidR="00B51891" w:rsidRPr="00F4260E" w:rsidRDefault="00B51891" w:rsidP="00B518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23E0446C" w14:textId="77777777" w:rsidR="00B51891" w:rsidRPr="00F4260E" w:rsidRDefault="00B51891" w:rsidP="00B518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6DADB248" w14:textId="77777777" w:rsidR="00B51891" w:rsidRDefault="00B51891" w:rsidP="00B518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B9D6633" w14:textId="77777777" w:rsidR="00B51891" w:rsidRDefault="00B51891" w:rsidP="00B518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06677B0" w14:textId="77777777" w:rsidR="00B51891" w:rsidRDefault="00B51891" w:rsidP="00B518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60A6784" w14:textId="77777777" w:rsidR="00B51891" w:rsidRPr="00CA306F" w:rsidRDefault="00B51891" w:rsidP="00B518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г.Кировград</w:t>
      </w:r>
      <w:proofErr w:type="spellEnd"/>
    </w:p>
    <w:p w14:paraId="2B69D950" w14:textId="77777777" w:rsidR="00B51891" w:rsidRDefault="00B5189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831FEDB" w14:textId="296BE62B" w:rsidR="00B51891" w:rsidRDefault="00B51891" w:rsidP="00B518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sz w:val="28"/>
          <w:szCs w:val="28"/>
        </w:rPr>
      </w:pPr>
      <w:r w:rsidRPr="00F4260E">
        <w:rPr>
          <w:sz w:val="28"/>
          <w:szCs w:val="28"/>
        </w:rPr>
        <w:lastRenderedPageBreak/>
        <w:t>Рабочая программа учебного предмета разработана на основе Федерального государственного об</w:t>
      </w:r>
      <w:r>
        <w:rPr>
          <w:sz w:val="28"/>
          <w:szCs w:val="28"/>
        </w:rPr>
        <w:t>разовательного стандарта основного среднего образования.</w:t>
      </w:r>
    </w:p>
    <w:p w14:paraId="210AF17A" w14:textId="77777777" w:rsidR="00B51891" w:rsidRPr="00F4260E" w:rsidRDefault="00B51891" w:rsidP="00B518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i/>
          <w:sz w:val="28"/>
          <w:szCs w:val="28"/>
          <w:vertAlign w:val="superscript"/>
        </w:rPr>
      </w:pPr>
    </w:p>
    <w:p w14:paraId="3BDE8799" w14:textId="77777777" w:rsidR="00B51891" w:rsidRPr="00F4260E" w:rsidRDefault="00B51891" w:rsidP="00B518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F4260E">
        <w:rPr>
          <w:sz w:val="28"/>
          <w:szCs w:val="28"/>
        </w:rPr>
        <w:t>Организация-разработчик: МАОУ СОШ № 1.</w:t>
      </w:r>
    </w:p>
    <w:p w14:paraId="6304CDD9" w14:textId="77777777" w:rsidR="00B51891" w:rsidRPr="00F4260E" w:rsidRDefault="00B51891" w:rsidP="00B518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4A59F2CB" w14:textId="77777777" w:rsidR="00B51891" w:rsidRPr="00F4260E" w:rsidRDefault="00B51891" w:rsidP="00B518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F4260E">
        <w:rPr>
          <w:sz w:val="28"/>
          <w:szCs w:val="28"/>
        </w:rPr>
        <w:t>Разработчики:</w:t>
      </w:r>
    </w:p>
    <w:p w14:paraId="77C44456" w14:textId="77777777" w:rsidR="00B51891" w:rsidRPr="00F4260E" w:rsidRDefault="00B51891" w:rsidP="00B518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</w:p>
    <w:p w14:paraId="3F7E9B57" w14:textId="77777777" w:rsidR="00B51891" w:rsidRPr="00F4260E" w:rsidRDefault="00B51891" w:rsidP="00B518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Пономарева И. М (учитель информатики, </w:t>
      </w:r>
      <w:r w:rsidRPr="00F4260E">
        <w:rPr>
          <w:sz w:val="28"/>
          <w:szCs w:val="28"/>
          <w:lang w:val="en-US"/>
        </w:rPr>
        <w:t>I</w:t>
      </w:r>
      <w:r w:rsidRPr="00F4260E">
        <w:rPr>
          <w:sz w:val="28"/>
          <w:szCs w:val="28"/>
        </w:rPr>
        <w:t xml:space="preserve"> категории), </w:t>
      </w:r>
      <w:proofErr w:type="spellStart"/>
      <w:r w:rsidRPr="00F4260E">
        <w:rPr>
          <w:sz w:val="28"/>
          <w:szCs w:val="28"/>
        </w:rPr>
        <w:t>Потураева</w:t>
      </w:r>
      <w:proofErr w:type="spellEnd"/>
      <w:r w:rsidRPr="00F4260E">
        <w:rPr>
          <w:sz w:val="28"/>
          <w:szCs w:val="28"/>
        </w:rPr>
        <w:t xml:space="preserve"> И. Н. (учитель информатики, без категории)</w:t>
      </w:r>
    </w:p>
    <w:p w14:paraId="771A3B6F" w14:textId="77777777" w:rsidR="00B51891" w:rsidRPr="00F4260E" w:rsidRDefault="00B51891" w:rsidP="00B518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r w:rsidRPr="00F4260E">
        <w:rPr>
          <w:sz w:val="28"/>
          <w:szCs w:val="28"/>
          <w:vertAlign w:val="superscript"/>
        </w:rPr>
        <w:t>Ф.И.О., должность, категория</w:t>
      </w:r>
    </w:p>
    <w:p w14:paraId="44670191" w14:textId="77777777" w:rsidR="00B51891" w:rsidRPr="00F4260E" w:rsidRDefault="00B51891" w:rsidP="00B51891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14:paraId="3EB3F569" w14:textId="77777777" w:rsidR="00B51891" w:rsidRPr="00F4260E" w:rsidRDefault="00B51891" w:rsidP="00B51891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14:paraId="18DA9FE7" w14:textId="77777777" w:rsidR="00B51891" w:rsidRPr="00F4260E" w:rsidRDefault="00B51891" w:rsidP="00B518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Рекомендована Методическим советом МАОУ СОШ № 1 </w:t>
      </w:r>
    </w:p>
    <w:p w14:paraId="163523D5" w14:textId="77777777" w:rsidR="00B51891" w:rsidRPr="00F4260E" w:rsidRDefault="00B51891" w:rsidP="00B518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(протокол № </w:t>
      </w:r>
      <w:proofErr w:type="gramStart"/>
      <w:r>
        <w:rPr>
          <w:sz w:val="28"/>
          <w:szCs w:val="28"/>
        </w:rPr>
        <w:t>1  от</w:t>
      </w:r>
      <w:proofErr w:type="gramEnd"/>
      <w:r>
        <w:rPr>
          <w:sz w:val="28"/>
          <w:szCs w:val="28"/>
        </w:rPr>
        <w:t xml:space="preserve"> «30</w:t>
      </w:r>
      <w:r w:rsidRPr="00F4260E">
        <w:rPr>
          <w:sz w:val="28"/>
          <w:szCs w:val="28"/>
        </w:rPr>
        <w:t>» августа 2021 г.)</w:t>
      </w:r>
    </w:p>
    <w:p w14:paraId="0FAC5DBA" w14:textId="77777777" w:rsidR="00B51891" w:rsidRPr="00F4260E" w:rsidRDefault="00B51891" w:rsidP="00B518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4260E">
        <w:rPr>
          <w:sz w:val="28"/>
          <w:szCs w:val="28"/>
        </w:rPr>
        <w:t>Утверждена при</w:t>
      </w:r>
      <w:r>
        <w:rPr>
          <w:sz w:val="28"/>
          <w:szCs w:val="28"/>
        </w:rPr>
        <w:t xml:space="preserve">казом директора МАОУ СОШ № </w:t>
      </w:r>
      <w:proofErr w:type="gramStart"/>
      <w:r>
        <w:rPr>
          <w:sz w:val="28"/>
          <w:szCs w:val="28"/>
        </w:rPr>
        <w:t>1  №</w:t>
      </w:r>
      <w:proofErr w:type="gramEnd"/>
      <w:r>
        <w:rPr>
          <w:sz w:val="28"/>
          <w:szCs w:val="28"/>
        </w:rPr>
        <w:t>5</w:t>
      </w:r>
      <w:r w:rsidRPr="00F4260E">
        <w:rPr>
          <w:sz w:val="28"/>
          <w:szCs w:val="28"/>
        </w:rPr>
        <w:t>5-О</w:t>
      </w:r>
    </w:p>
    <w:p w14:paraId="629456A6" w14:textId="77777777" w:rsidR="00B51891" w:rsidRPr="00F4260E" w:rsidRDefault="00B51891" w:rsidP="00B518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от «</w:t>
      </w:r>
      <w:proofErr w:type="gramStart"/>
      <w:r>
        <w:rPr>
          <w:sz w:val="28"/>
          <w:szCs w:val="28"/>
        </w:rPr>
        <w:t>30 »</w:t>
      </w:r>
      <w:proofErr w:type="gramEnd"/>
      <w:r>
        <w:rPr>
          <w:sz w:val="28"/>
          <w:szCs w:val="28"/>
        </w:rPr>
        <w:t xml:space="preserve"> августа</w:t>
      </w:r>
      <w:r w:rsidRPr="00F4260E">
        <w:rPr>
          <w:sz w:val="28"/>
          <w:szCs w:val="28"/>
        </w:rPr>
        <w:t xml:space="preserve"> 2021 г.</w:t>
      </w:r>
    </w:p>
    <w:p w14:paraId="6FCD1357" w14:textId="77777777" w:rsidR="00B51891" w:rsidRPr="00F4260E" w:rsidRDefault="00B51891" w:rsidP="00B51891">
      <w:pPr>
        <w:ind w:firstLine="360"/>
        <w:jc w:val="center"/>
        <w:rPr>
          <w:b/>
          <w:sz w:val="28"/>
          <w:szCs w:val="28"/>
        </w:rPr>
      </w:pPr>
    </w:p>
    <w:p w14:paraId="7A78B510" w14:textId="77777777" w:rsidR="003B190F" w:rsidRDefault="00AD14AD">
      <w:pPr>
        <w:spacing w:line="360" w:lineRule="auto"/>
        <w:jc w:val="center"/>
      </w:pPr>
      <w:r>
        <w:br w:type="page"/>
      </w:r>
    </w:p>
    <w:p w14:paraId="03C72C90" w14:textId="77777777" w:rsidR="003B190F" w:rsidRDefault="00AD14AD" w:rsidP="005B5745">
      <w:pPr>
        <w:pStyle w:val="aff6"/>
        <w:suppressAutoHyphens/>
        <w:spacing w:after="200" w:line="276" w:lineRule="auto"/>
        <w:jc w:val="center"/>
        <w:rPr>
          <w:b/>
        </w:rPr>
      </w:pPr>
      <w:bookmarkStart w:id="1" w:name="_Toc3640135991"/>
      <w:bookmarkStart w:id="2" w:name="_Toc2288806981"/>
      <w:bookmarkStart w:id="3" w:name="_Toc364013603"/>
      <w:bookmarkStart w:id="4" w:name="_Toc343949360"/>
      <w:bookmarkEnd w:id="1"/>
      <w:bookmarkEnd w:id="2"/>
      <w:bookmarkEnd w:id="3"/>
      <w:bookmarkEnd w:id="4"/>
      <w:r>
        <w:rPr>
          <w:b/>
        </w:rPr>
        <w:lastRenderedPageBreak/>
        <w:t>Пояснительная записка</w:t>
      </w:r>
    </w:p>
    <w:p w14:paraId="0B054CA2" w14:textId="77777777" w:rsidR="003B190F" w:rsidRDefault="003B190F">
      <w:pPr>
        <w:pStyle w:val="aff6"/>
        <w:spacing w:line="276" w:lineRule="auto"/>
        <w:rPr>
          <w:b/>
        </w:rPr>
      </w:pPr>
    </w:p>
    <w:p w14:paraId="65599ECB" w14:textId="77777777" w:rsidR="003B190F" w:rsidRDefault="00AD14AD" w:rsidP="005B5745">
      <w:pPr>
        <w:pStyle w:val="2"/>
        <w:spacing w:line="276" w:lineRule="auto"/>
        <w:ind w:left="792" w:firstLine="0"/>
        <w:jc w:val="left"/>
        <w:rPr>
          <w:color w:val="00000A"/>
          <w:sz w:val="24"/>
        </w:rPr>
      </w:pPr>
      <w:r>
        <w:rPr>
          <w:color w:val="00000A"/>
          <w:sz w:val="24"/>
        </w:rPr>
        <w:t>Общая характеристика программы курса</w:t>
      </w:r>
    </w:p>
    <w:p w14:paraId="3A2DB793" w14:textId="77777777" w:rsidR="0091717C" w:rsidRDefault="0091717C" w:rsidP="0091717C">
      <w:pPr>
        <w:autoSpaceDE w:val="0"/>
        <w:autoSpaceDN w:val="0"/>
        <w:adjustRightInd w:val="0"/>
        <w:ind w:firstLine="851"/>
        <w:rPr>
          <w:lang w:eastAsia="en-US"/>
        </w:rPr>
      </w:pPr>
      <w:r>
        <w:rPr>
          <w:lang w:eastAsia="en-US"/>
        </w:rPr>
        <w:t xml:space="preserve">Программа по информатике для основной школы составлена в соответствии с: требованиями Федерального государственного образовательного стандарта основного общего образования (ФГОС ООО); основной образовательной программы основного общего образования МАОУ СОШ №1, а также авторской программы курса «Информатика» </w:t>
      </w:r>
      <w:proofErr w:type="spellStart"/>
      <w:r>
        <w:rPr>
          <w:lang w:eastAsia="en-US"/>
        </w:rPr>
        <w:t>Л.Л.Босовой</w:t>
      </w:r>
      <w:proofErr w:type="spellEnd"/>
      <w:r>
        <w:rPr>
          <w:lang w:eastAsia="en-US"/>
        </w:rPr>
        <w:t xml:space="preserve">, рекомендованной Министерством образования РФ, которая является ключевым компонентом учебно-методического комплекта по информатике для основной школы (авторы Л.Л. </w:t>
      </w:r>
      <w:proofErr w:type="spellStart"/>
      <w:r>
        <w:rPr>
          <w:lang w:eastAsia="en-US"/>
        </w:rPr>
        <w:t>Босова</w:t>
      </w:r>
      <w:proofErr w:type="spellEnd"/>
      <w:r>
        <w:rPr>
          <w:lang w:eastAsia="en-US"/>
        </w:rPr>
        <w:t xml:space="preserve">, А.Ю. </w:t>
      </w:r>
      <w:proofErr w:type="spellStart"/>
      <w:r>
        <w:rPr>
          <w:lang w:eastAsia="en-US"/>
        </w:rPr>
        <w:t>Босова</w:t>
      </w:r>
      <w:proofErr w:type="spellEnd"/>
      <w:r>
        <w:rPr>
          <w:lang w:eastAsia="en-US"/>
        </w:rPr>
        <w:t xml:space="preserve">; издательство «БИНОМ. Лаборатория знаний»), а также требованиями к результатам освоения основной образовательной программы (личностным, </w:t>
      </w:r>
      <w:proofErr w:type="spellStart"/>
      <w:r>
        <w:rPr>
          <w:lang w:eastAsia="en-US"/>
        </w:rPr>
        <w:t>метапредметным</w:t>
      </w:r>
      <w:proofErr w:type="spellEnd"/>
      <w:r>
        <w:rPr>
          <w:lang w:eastAsia="en-US"/>
        </w:rPr>
        <w:t xml:space="preserve">, предметным); основными подходами к развитию и формированию универсальных учебных действий (УУД) для основного общего образования. </w:t>
      </w:r>
    </w:p>
    <w:p w14:paraId="06E8567A" w14:textId="77777777" w:rsidR="0091717C" w:rsidRDefault="0091717C" w:rsidP="0091717C">
      <w:pPr>
        <w:autoSpaceDE w:val="0"/>
        <w:autoSpaceDN w:val="0"/>
        <w:adjustRightInd w:val="0"/>
        <w:ind w:firstLine="851"/>
        <w:rPr>
          <w:lang w:eastAsia="en-US"/>
        </w:rPr>
      </w:pPr>
      <w:r>
        <w:rPr>
          <w:lang w:eastAsia="en-US"/>
        </w:rPr>
        <w:t xml:space="preserve">В ней соблюдается преемственность с федеральным государственным образовательным стандартом начального общего образования; учитываются </w:t>
      </w:r>
      <w:proofErr w:type="gramStart"/>
      <w:r>
        <w:rPr>
          <w:lang w:eastAsia="en-US"/>
        </w:rPr>
        <w:t>возрастные  и</w:t>
      </w:r>
      <w:proofErr w:type="gramEnd"/>
      <w:r>
        <w:rPr>
          <w:lang w:eastAsia="en-US"/>
        </w:rPr>
        <w:t xml:space="preserve"> психологические особенности школьников, обучающихся на ступени основного общего образования, учитываются </w:t>
      </w:r>
      <w:proofErr w:type="spellStart"/>
      <w:r>
        <w:rPr>
          <w:lang w:eastAsia="en-US"/>
        </w:rPr>
        <w:t>межпредметные</w:t>
      </w:r>
      <w:proofErr w:type="spellEnd"/>
      <w:r>
        <w:rPr>
          <w:lang w:eastAsia="en-US"/>
        </w:rPr>
        <w:t xml:space="preserve"> связи.</w:t>
      </w:r>
    </w:p>
    <w:p w14:paraId="1A4A3228" w14:textId="77777777" w:rsidR="0091717C" w:rsidRDefault="0091717C" w:rsidP="0091717C">
      <w:pPr>
        <w:autoSpaceDE w:val="0"/>
        <w:autoSpaceDN w:val="0"/>
        <w:adjustRightInd w:val="0"/>
        <w:ind w:firstLine="851"/>
        <w:rPr>
          <w:lang w:eastAsia="en-US"/>
        </w:rPr>
      </w:pPr>
      <w:r>
        <w:rPr>
          <w:lang w:eastAsia="en-US"/>
        </w:rPr>
        <w:t xml:space="preserve">    Изучение информатики </w:t>
      </w:r>
      <w:proofErr w:type="gramStart"/>
      <w:r>
        <w:rPr>
          <w:lang w:eastAsia="en-US"/>
        </w:rPr>
        <w:t>в  10</w:t>
      </w:r>
      <w:proofErr w:type="gramEnd"/>
      <w:r>
        <w:rPr>
          <w:lang w:eastAsia="en-US"/>
        </w:rPr>
        <w:t xml:space="preserve"> классе вносит значительный вклад в достижение главных целей основного общего образования, способствуя:</w:t>
      </w:r>
    </w:p>
    <w:p w14:paraId="2B72E5F9" w14:textId="77777777" w:rsidR="0091717C" w:rsidRDefault="0091717C" w:rsidP="0091717C">
      <w:pPr>
        <w:autoSpaceDE w:val="0"/>
        <w:autoSpaceDN w:val="0"/>
        <w:adjustRightInd w:val="0"/>
        <w:ind w:firstLine="851"/>
        <w:rPr>
          <w:lang w:eastAsia="en-US"/>
        </w:rPr>
      </w:pPr>
      <w:r>
        <w:rPr>
          <w:lang w:eastAsia="en-US"/>
        </w:rPr>
        <w:t>•</w:t>
      </w:r>
      <w:r>
        <w:rPr>
          <w:lang w:eastAsia="en-US"/>
        </w:rPr>
        <w:tab/>
        <w:t xml:space="preserve">формированию целостного </w:t>
      </w:r>
      <w:proofErr w:type="gramStart"/>
      <w:r>
        <w:rPr>
          <w:lang w:eastAsia="en-US"/>
        </w:rPr>
        <w:t>мировоззрения,  соответствующего</w:t>
      </w:r>
      <w:proofErr w:type="gramEnd"/>
      <w:r>
        <w:rPr>
          <w:lang w:eastAsia="en-US"/>
        </w:rPr>
        <w:t xml:space="preserve"> современному  уровню развития науки и общественной практики за счет развития представлений об информации как важнейшем стратегическом ресурсе развития личности, государства, общества; понимания роли информационных процессов в современном мире; </w:t>
      </w:r>
    </w:p>
    <w:p w14:paraId="71ED5932" w14:textId="77777777" w:rsidR="0091717C" w:rsidRDefault="0091717C" w:rsidP="0091717C">
      <w:pPr>
        <w:autoSpaceDE w:val="0"/>
        <w:autoSpaceDN w:val="0"/>
        <w:adjustRightInd w:val="0"/>
        <w:ind w:firstLine="851"/>
        <w:rPr>
          <w:lang w:eastAsia="en-US"/>
        </w:rPr>
      </w:pPr>
      <w:r>
        <w:rPr>
          <w:lang w:eastAsia="en-US"/>
        </w:rPr>
        <w:t>•</w:t>
      </w:r>
      <w:r>
        <w:rPr>
          <w:lang w:eastAsia="en-US"/>
        </w:rPr>
        <w:tab/>
        <w:t xml:space="preserve">совершенствованию </w:t>
      </w:r>
      <w:proofErr w:type="spellStart"/>
      <w:r>
        <w:rPr>
          <w:lang w:eastAsia="en-US"/>
        </w:rPr>
        <w:t>общеучебных</w:t>
      </w:r>
      <w:proofErr w:type="spellEnd"/>
      <w:r>
        <w:rPr>
          <w:lang w:eastAsia="en-US"/>
        </w:rPr>
        <w:t xml:space="preserve"> и общекультурных навыков работы с информацией в процессе систематизации и обобщения имеющихся и получения новых знаний, умений и способов деятельности в области информатики и ИКТ; развитию навыков самостоятельной учебной деятельности школьников (учебного проектирования, моделирования, исследовательской деятельности и т.д.);</w:t>
      </w:r>
    </w:p>
    <w:p w14:paraId="3983C7E7" w14:textId="77777777" w:rsidR="0091717C" w:rsidRDefault="0091717C" w:rsidP="0091717C">
      <w:pPr>
        <w:autoSpaceDE w:val="0"/>
        <w:autoSpaceDN w:val="0"/>
        <w:adjustRightInd w:val="0"/>
        <w:ind w:firstLine="851"/>
        <w:rPr>
          <w:lang w:eastAsia="en-US"/>
        </w:rPr>
      </w:pPr>
      <w:r>
        <w:rPr>
          <w:lang w:eastAsia="en-US"/>
        </w:rPr>
        <w:t>•</w:t>
      </w:r>
      <w:r>
        <w:rPr>
          <w:lang w:eastAsia="en-US"/>
        </w:rPr>
        <w:tab/>
        <w:t>воспитанию ответственного и избирательного отношения к информации с учетом правовых и этических аспектов ее распространения, воспитанию стремления к продолжению образования и созидательной деятельности с применением средств ИКТ.</w:t>
      </w:r>
    </w:p>
    <w:p w14:paraId="0F98C2C3" w14:textId="77777777" w:rsidR="0091717C" w:rsidRDefault="0091717C" w:rsidP="0091717C">
      <w:pPr>
        <w:autoSpaceDE w:val="0"/>
        <w:autoSpaceDN w:val="0"/>
        <w:adjustRightInd w:val="0"/>
        <w:ind w:firstLine="851"/>
        <w:rPr>
          <w:lang w:eastAsia="en-US"/>
        </w:rPr>
      </w:pPr>
      <w:r w:rsidRPr="00755946">
        <w:rPr>
          <w:lang w:eastAsia="en-US"/>
        </w:rPr>
        <w:t xml:space="preserve">Программа по информатике для </w:t>
      </w:r>
      <w:r>
        <w:rPr>
          <w:lang w:eastAsia="en-US"/>
        </w:rPr>
        <w:t>8</w:t>
      </w:r>
      <w:r w:rsidRPr="00755946">
        <w:rPr>
          <w:lang w:eastAsia="en-US"/>
        </w:rPr>
        <w:t xml:space="preserve"> класса рассчитана на 3</w:t>
      </w:r>
      <w:r>
        <w:rPr>
          <w:lang w:eastAsia="en-US"/>
        </w:rPr>
        <w:t>5</w:t>
      </w:r>
      <w:r w:rsidRPr="00755946">
        <w:rPr>
          <w:lang w:eastAsia="en-US"/>
        </w:rPr>
        <w:t xml:space="preserve"> часа в год (1 час в неделю) </w:t>
      </w:r>
    </w:p>
    <w:p w14:paraId="72745E25" w14:textId="77777777" w:rsidR="003B190F" w:rsidRDefault="003B190F">
      <w:pPr>
        <w:spacing w:line="276" w:lineRule="auto"/>
        <w:ind w:firstLine="709"/>
      </w:pPr>
    </w:p>
    <w:p w14:paraId="754CB131" w14:textId="77777777" w:rsidR="003B190F" w:rsidRDefault="00AD14AD">
      <w:pPr>
        <w:spacing w:line="276" w:lineRule="auto"/>
        <w:ind w:firstLine="709"/>
      </w:pPr>
      <w:r>
        <w:t>Рабочая программа в 10 класс</w:t>
      </w:r>
      <w:r w:rsidR="0091717C">
        <w:t>е</w:t>
      </w:r>
      <w:r>
        <w:t xml:space="preserve"> рассчитана на 1 час в неделю на протяжении учебного года, то есть </w:t>
      </w:r>
      <w:r w:rsidR="0091717C">
        <w:t>35</w:t>
      </w:r>
      <w:r>
        <w:t>часов</w:t>
      </w:r>
      <w:r w:rsidR="0091717C">
        <w:t>.</w:t>
      </w:r>
    </w:p>
    <w:p w14:paraId="1A369977" w14:textId="77777777" w:rsidR="003B190F" w:rsidRDefault="00AD14AD">
      <w:pPr>
        <w:spacing w:line="276" w:lineRule="auto"/>
      </w:pPr>
      <w:r>
        <w:t xml:space="preserve">Уровень обучения – базовый. </w:t>
      </w:r>
    </w:p>
    <w:p w14:paraId="3BAA3D07" w14:textId="77777777" w:rsidR="003B190F" w:rsidRDefault="00AD14AD">
      <w:pPr>
        <w:spacing w:line="276" w:lineRule="auto"/>
      </w:pPr>
      <w:r>
        <w:t xml:space="preserve">Срок реализации рабочей учебной программы – </w:t>
      </w:r>
      <w:r w:rsidR="0091717C">
        <w:t>один год</w:t>
      </w:r>
      <w:r>
        <w:t xml:space="preserve">. </w:t>
      </w:r>
    </w:p>
    <w:p w14:paraId="0CF4045F" w14:textId="77777777" w:rsidR="0091717C" w:rsidRDefault="0091717C">
      <w:pPr>
        <w:spacing w:line="276" w:lineRule="auto"/>
      </w:pPr>
      <w:r>
        <w:t>Цели курса:</w:t>
      </w:r>
    </w:p>
    <w:p w14:paraId="0858674A" w14:textId="77777777" w:rsidR="0091717C" w:rsidRPr="007B3924" w:rsidRDefault="0091717C" w:rsidP="00F561AF">
      <w:pPr>
        <w:pStyle w:val="Default"/>
        <w:numPr>
          <w:ilvl w:val="0"/>
          <w:numId w:val="2"/>
        </w:numPr>
        <w:autoSpaceDE w:val="0"/>
        <w:autoSpaceDN w:val="0"/>
        <w:adjustRightInd w:val="0"/>
      </w:pPr>
      <w:r w:rsidRPr="007B3924">
        <w:t xml:space="preserve">формирование основ научного мировоззрения в процессе систематизации, теоретического осмысления и обобщения имеющихся и получения новых знаний, </w:t>
      </w:r>
    </w:p>
    <w:p w14:paraId="427F2CE4" w14:textId="77777777" w:rsidR="0091717C" w:rsidRPr="007B3924" w:rsidRDefault="0091717C" w:rsidP="00F561AF">
      <w:pPr>
        <w:pStyle w:val="Default"/>
        <w:numPr>
          <w:ilvl w:val="0"/>
          <w:numId w:val="2"/>
        </w:numPr>
        <w:autoSpaceDE w:val="0"/>
        <w:autoSpaceDN w:val="0"/>
        <w:adjustRightInd w:val="0"/>
      </w:pPr>
      <w:r w:rsidRPr="007B3924">
        <w:t xml:space="preserve">умений и способов деятельности в области информатики и информационных и коммуникационных технологий (ИКТ); </w:t>
      </w:r>
    </w:p>
    <w:p w14:paraId="23EA0AB6" w14:textId="77777777" w:rsidR="0091717C" w:rsidRPr="007B3924" w:rsidRDefault="0091717C" w:rsidP="00F561AF">
      <w:pPr>
        <w:pStyle w:val="Default"/>
        <w:numPr>
          <w:ilvl w:val="0"/>
          <w:numId w:val="2"/>
        </w:numPr>
        <w:autoSpaceDE w:val="0"/>
        <w:autoSpaceDN w:val="0"/>
        <w:adjustRightInd w:val="0"/>
      </w:pPr>
      <w:r w:rsidRPr="007B3924">
        <w:t xml:space="preserve">совершенствование </w:t>
      </w:r>
      <w:proofErr w:type="spellStart"/>
      <w:r w:rsidRPr="007B3924">
        <w:t>общеучебных</w:t>
      </w:r>
      <w:proofErr w:type="spellEnd"/>
      <w:r w:rsidRPr="007B3924">
        <w:t xml:space="preserve"> и общекультурных навыков работы с информацией, навыков информационного моделирования, исследовательской деятельности и т.д.; развитие навыков самостоятельной учебной деятельности школьников; </w:t>
      </w:r>
    </w:p>
    <w:p w14:paraId="64A9A076" w14:textId="77777777" w:rsidR="0091717C" w:rsidRPr="007B3924" w:rsidRDefault="0091717C" w:rsidP="00F561AF">
      <w:pPr>
        <w:pStyle w:val="Default"/>
        <w:numPr>
          <w:ilvl w:val="0"/>
          <w:numId w:val="2"/>
        </w:numPr>
        <w:autoSpaceDE w:val="0"/>
        <w:autoSpaceDN w:val="0"/>
        <w:adjustRightInd w:val="0"/>
      </w:pPr>
      <w:r w:rsidRPr="007B3924">
        <w:lastRenderedPageBreak/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созидательной деятельности и к продолжению образования с применением средств ИКТ. </w:t>
      </w:r>
    </w:p>
    <w:p w14:paraId="5A7DBF7C" w14:textId="77777777" w:rsidR="0091717C" w:rsidRDefault="0091717C">
      <w:pPr>
        <w:spacing w:line="276" w:lineRule="auto"/>
      </w:pPr>
    </w:p>
    <w:p w14:paraId="2527D21D" w14:textId="77777777" w:rsidR="003B190F" w:rsidRDefault="003B190F">
      <w:pPr>
        <w:spacing w:line="276" w:lineRule="auto"/>
      </w:pPr>
    </w:p>
    <w:p w14:paraId="03B462C1" w14:textId="77777777" w:rsidR="0091717C" w:rsidRPr="007A7A17" w:rsidRDefault="0091717C" w:rsidP="0091717C">
      <w:pPr>
        <w:spacing w:after="200" w:line="276" w:lineRule="auto"/>
        <w:ind w:left="720"/>
        <w:jc w:val="center"/>
        <w:rPr>
          <w:b/>
        </w:rPr>
      </w:pPr>
      <w:r>
        <w:rPr>
          <w:b/>
        </w:rPr>
        <w:t>Планируемые результаты изучения информатики в 10 классе</w:t>
      </w:r>
    </w:p>
    <w:p w14:paraId="3A3D2CC7" w14:textId="77777777" w:rsidR="0091717C" w:rsidRPr="00BC018E" w:rsidRDefault="0091717C" w:rsidP="0091717C">
      <w:pPr>
        <w:jc w:val="both"/>
        <w:rPr>
          <w:b/>
          <w:i/>
        </w:rPr>
      </w:pPr>
      <w:r w:rsidRPr="00BC018E">
        <w:rPr>
          <w:b/>
          <w:i/>
        </w:rPr>
        <w:t>Личностные результаты:</w:t>
      </w:r>
    </w:p>
    <w:p w14:paraId="57EB9DA4" w14:textId="77777777" w:rsidR="0091717C" w:rsidRPr="007A7A17" w:rsidRDefault="0091717C" w:rsidP="00F561AF">
      <w:pPr>
        <w:numPr>
          <w:ilvl w:val="0"/>
          <w:numId w:val="4"/>
        </w:numPr>
        <w:jc w:val="both"/>
      </w:pPr>
      <w:r>
        <w:t>научится ориентации</w:t>
      </w:r>
      <w:r w:rsidRPr="007A7A17">
        <w:t xml:space="preserve"> на реализацию позитивных жизненных перспектив, инициатив</w:t>
      </w:r>
      <w:r>
        <w:t>ности, креативности</w:t>
      </w:r>
      <w:r w:rsidRPr="007A7A17">
        <w:t xml:space="preserve">, </w:t>
      </w:r>
      <w:r>
        <w:t>готовности</w:t>
      </w:r>
      <w:r w:rsidRPr="007A7A17">
        <w:t xml:space="preserve"> и способнос</w:t>
      </w:r>
      <w:r>
        <w:t>ти</w:t>
      </w:r>
      <w:r w:rsidRPr="007A7A17">
        <w:t xml:space="preserve"> к</w:t>
      </w:r>
      <w:r>
        <w:t xml:space="preserve"> личностному самоопределению</w:t>
      </w:r>
      <w:r w:rsidRPr="007A7A17">
        <w:t>;</w:t>
      </w:r>
    </w:p>
    <w:p w14:paraId="050B8422" w14:textId="77777777" w:rsidR="0091717C" w:rsidRDefault="0091717C" w:rsidP="00F561AF">
      <w:pPr>
        <w:numPr>
          <w:ilvl w:val="0"/>
          <w:numId w:val="4"/>
        </w:numPr>
        <w:jc w:val="both"/>
      </w:pPr>
      <w:r>
        <w:t>научится принятию и реализации</w:t>
      </w:r>
      <w:r w:rsidRPr="007A7A17">
        <w:t xml:space="preserve"> ценностей здорового и безопасного образа жизни, береж</w:t>
      </w:r>
      <w:r>
        <w:t>ному</w:t>
      </w:r>
      <w:r w:rsidRPr="007A7A17">
        <w:t>, ответ</w:t>
      </w:r>
      <w:r>
        <w:t>ственному и компетентному отношению</w:t>
      </w:r>
      <w:r w:rsidRPr="007A7A17">
        <w:t xml:space="preserve"> к собственному физическому и психологическому здоровью;</w:t>
      </w:r>
    </w:p>
    <w:p w14:paraId="25D8C0E1" w14:textId="77777777" w:rsidR="0091717C" w:rsidRPr="007A7A17" w:rsidRDefault="0091717C" w:rsidP="00F561AF">
      <w:pPr>
        <w:numPr>
          <w:ilvl w:val="0"/>
          <w:numId w:val="4"/>
        </w:numPr>
        <w:jc w:val="both"/>
      </w:pPr>
      <w:proofErr w:type="spellStart"/>
      <w:r>
        <w:t>научитсянравственному</w:t>
      </w:r>
      <w:proofErr w:type="spellEnd"/>
      <w:r>
        <w:t xml:space="preserve"> сознанию и поведению</w:t>
      </w:r>
      <w:r w:rsidRPr="007A7A17">
        <w:t xml:space="preserve">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14:paraId="076C37E1" w14:textId="77777777" w:rsidR="0091717C" w:rsidRPr="007A7A17" w:rsidRDefault="0091717C" w:rsidP="00F561AF">
      <w:pPr>
        <w:numPr>
          <w:ilvl w:val="0"/>
          <w:numId w:val="4"/>
        </w:numPr>
        <w:jc w:val="both"/>
      </w:pPr>
      <w:r>
        <w:t>научится развитию</w:t>
      </w:r>
      <w:r w:rsidRPr="007A7A17">
        <w:t xml:space="preserve">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14:paraId="5DA878CB" w14:textId="77777777" w:rsidR="0091717C" w:rsidRPr="007A7A17" w:rsidRDefault="0091717C" w:rsidP="00F561AF">
      <w:pPr>
        <w:numPr>
          <w:ilvl w:val="0"/>
          <w:numId w:val="4"/>
        </w:numPr>
        <w:jc w:val="both"/>
      </w:pPr>
      <w:r w:rsidRPr="007B3924">
        <w:t xml:space="preserve">научится </w:t>
      </w:r>
      <w:r>
        <w:t>готовности и способности</w:t>
      </w:r>
      <w:r w:rsidRPr="007A7A17">
        <w:t xml:space="preserve"> к образованию, в том числе самообразованию, на протя</w:t>
      </w:r>
      <w:r>
        <w:t>жении всей жизни; сознательному отношению</w:t>
      </w:r>
      <w:r w:rsidRPr="007A7A17">
        <w:t xml:space="preserve"> к непрерывному образованию как условию успешной профессиональной и общественной деятельности;</w:t>
      </w:r>
    </w:p>
    <w:p w14:paraId="232EFD95" w14:textId="77777777" w:rsidR="0091717C" w:rsidRPr="007A7A17" w:rsidRDefault="0091717C" w:rsidP="00F561AF">
      <w:pPr>
        <w:numPr>
          <w:ilvl w:val="0"/>
          <w:numId w:val="4"/>
        </w:numPr>
        <w:jc w:val="both"/>
      </w:pPr>
      <w:r w:rsidRPr="007B3924">
        <w:t xml:space="preserve">научится </w:t>
      </w:r>
      <w:r>
        <w:t>уважению</w:t>
      </w:r>
      <w:r w:rsidRPr="007A7A17">
        <w:t xml:space="preserve"> ко всем </w:t>
      </w:r>
      <w:r>
        <w:t>формам собственности, готовности</w:t>
      </w:r>
      <w:r w:rsidRPr="007A7A17">
        <w:t xml:space="preserve"> к защите своей собственности,</w:t>
      </w:r>
    </w:p>
    <w:p w14:paraId="5CC2FDF1" w14:textId="77777777" w:rsidR="0091717C" w:rsidRPr="007A7A17" w:rsidRDefault="0091717C" w:rsidP="0091717C">
      <w:pPr>
        <w:jc w:val="both"/>
      </w:pPr>
    </w:p>
    <w:p w14:paraId="3F94E4F6" w14:textId="77777777" w:rsidR="0091717C" w:rsidRPr="00D71AE4" w:rsidRDefault="0091717C" w:rsidP="0091717C">
      <w:pPr>
        <w:jc w:val="both"/>
        <w:rPr>
          <w:i/>
        </w:rPr>
      </w:pPr>
      <w:proofErr w:type="spellStart"/>
      <w:r w:rsidRPr="00D71AE4">
        <w:rPr>
          <w:b/>
          <w:i/>
        </w:rPr>
        <w:t>Метапредметные</w:t>
      </w:r>
      <w:proofErr w:type="spellEnd"/>
      <w:r w:rsidRPr="00D71AE4">
        <w:rPr>
          <w:b/>
          <w:i/>
        </w:rPr>
        <w:t xml:space="preserve"> результаты</w:t>
      </w:r>
      <w:r w:rsidRPr="00D71AE4">
        <w:rPr>
          <w:i/>
        </w:rPr>
        <w:t>:</w:t>
      </w:r>
    </w:p>
    <w:p w14:paraId="4E20861C" w14:textId="77777777" w:rsidR="0091717C" w:rsidRPr="007A7A17" w:rsidRDefault="0091717C" w:rsidP="00F561AF">
      <w:pPr>
        <w:numPr>
          <w:ilvl w:val="0"/>
          <w:numId w:val="3"/>
        </w:numPr>
        <w:jc w:val="both"/>
      </w:pPr>
      <w:r w:rsidRPr="007A7A17">
        <w:t>научится самостоятельно определять цели, задавать параметры и критерии, по которым можно определить, что цель достигнута;</w:t>
      </w:r>
    </w:p>
    <w:p w14:paraId="50C5CAB8" w14:textId="77777777" w:rsidR="0091717C" w:rsidRPr="007A7A17" w:rsidRDefault="0091717C" w:rsidP="00F561AF">
      <w:pPr>
        <w:numPr>
          <w:ilvl w:val="0"/>
          <w:numId w:val="3"/>
        </w:numPr>
        <w:jc w:val="both"/>
      </w:pPr>
      <w:r w:rsidRPr="007A7A17">
        <w:t>научится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14:paraId="4EFED9EC" w14:textId="77777777" w:rsidR="0091717C" w:rsidRPr="007A7A17" w:rsidRDefault="0091717C" w:rsidP="00F561AF">
      <w:pPr>
        <w:numPr>
          <w:ilvl w:val="0"/>
          <w:numId w:val="3"/>
        </w:numPr>
        <w:jc w:val="both"/>
      </w:pPr>
      <w:r w:rsidRPr="007A7A17">
        <w:t>ставить и формулировать собственные задачи в образовательной деятельности и жизненных ситуациях;</w:t>
      </w:r>
    </w:p>
    <w:p w14:paraId="21FB0DD9" w14:textId="77777777" w:rsidR="0091717C" w:rsidRPr="007A7A17" w:rsidRDefault="0091717C" w:rsidP="00F561AF">
      <w:pPr>
        <w:numPr>
          <w:ilvl w:val="0"/>
          <w:numId w:val="3"/>
        </w:numPr>
        <w:jc w:val="both"/>
      </w:pPr>
      <w:r w:rsidRPr="007A7A17">
        <w:t>оценивать ресурсы, в том числе время и другие нематериальные ресурсы, необходимые для достижения поставленной цели;</w:t>
      </w:r>
    </w:p>
    <w:p w14:paraId="374F12E0" w14:textId="77777777" w:rsidR="0091717C" w:rsidRPr="007A7A17" w:rsidRDefault="0091717C" w:rsidP="00F561AF">
      <w:pPr>
        <w:numPr>
          <w:ilvl w:val="0"/>
          <w:numId w:val="3"/>
        </w:numPr>
        <w:jc w:val="both"/>
      </w:pPr>
      <w:r w:rsidRPr="007A7A17"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14:paraId="6F93FB6E" w14:textId="77777777" w:rsidR="0091717C" w:rsidRPr="007A7A17" w:rsidRDefault="0091717C" w:rsidP="00F561AF">
      <w:pPr>
        <w:numPr>
          <w:ilvl w:val="0"/>
          <w:numId w:val="3"/>
        </w:numPr>
        <w:jc w:val="both"/>
      </w:pPr>
      <w:r w:rsidRPr="007A7A17">
        <w:t>организовывать эффективный поиск ресурсов, необходимых для достижения поставленной цели;</w:t>
      </w:r>
    </w:p>
    <w:p w14:paraId="1B21A5EC" w14:textId="77777777" w:rsidR="0091717C" w:rsidRPr="007A7A17" w:rsidRDefault="0091717C" w:rsidP="00F561AF">
      <w:pPr>
        <w:numPr>
          <w:ilvl w:val="0"/>
          <w:numId w:val="3"/>
        </w:numPr>
        <w:jc w:val="both"/>
      </w:pPr>
      <w:r w:rsidRPr="00D71AE4">
        <w:t xml:space="preserve">научится </w:t>
      </w:r>
      <w:r w:rsidRPr="007A7A17">
        <w:t>сопоставлять полученный результат деятельности с поставленной заранее целью.</w:t>
      </w:r>
    </w:p>
    <w:p w14:paraId="74E7050E" w14:textId="77777777" w:rsidR="0091717C" w:rsidRPr="007A7A17" w:rsidRDefault="0091717C" w:rsidP="0091717C">
      <w:pPr>
        <w:jc w:val="both"/>
      </w:pPr>
    </w:p>
    <w:p w14:paraId="5DB9DE60" w14:textId="77777777" w:rsidR="0091717C" w:rsidRPr="007A7A17" w:rsidRDefault="0091717C" w:rsidP="0091717C">
      <w:pPr>
        <w:jc w:val="both"/>
        <w:rPr>
          <w:b/>
        </w:rPr>
      </w:pPr>
    </w:p>
    <w:p w14:paraId="3E94DF1E" w14:textId="77777777" w:rsidR="0091717C" w:rsidRPr="00D71AE4" w:rsidRDefault="0091717C" w:rsidP="0091717C">
      <w:pPr>
        <w:jc w:val="both"/>
        <w:rPr>
          <w:b/>
          <w:i/>
        </w:rPr>
      </w:pPr>
      <w:r w:rsidRPr="00D71AE4">
        <w:rPr>
          <w:b/>
          <w:i/>
        </w:rPr>
        <w:t>Предметные результаты:</w:t>
      </w:r>
    </w:p>
    <w:p w14:paraId="70405E5B" w14:textId="77777777" w:rsidR="0091717C" w:rsidRPr="007A7A17" w:rsidRDefault="0091717C" w:rsidP="00F561AF">
      <w:pPr>
        <w:numPr>
          <w:ilvl w:val="0"/>
          <w:numId w:val="5"/>
        </w:numPr>
        <w:jc w:val="both"/>
      </w:pPr>
      <w:r>
        <w:t xml:space="preserve">научиться </w:t>
      </w:r>
      <w:r w:rsidRPr="007A7A17">
        <w:t>использовать знания о месте информатики в современной научной картине мира;</w:t>
      </w:r>
    </w:p>
    <w:p w14:paraId="7070CECE" w14:textId="77777777" w:rsidR="0091717C" w:rsidRPr="007A7A17" w:rsidRDefault="0091717C" w:rsidP="00F561AF">
      <w:pPr>
        <w:numPr>
          <w:ilvl w:val="0"/>
          <w:numId w:val="5"/>
        </w:numPr>
        <w:jc w:val="both"/>
      </w:pPr>
      <w:r>
        <w:t>научиться</w:t>
      </w:r>
      <w:r w:rsidRPr="007A7A17">
        <w:t xml:space="preserve"> строить неравномерные коды, допускающие однозначное декодирование сообщений, используя условие </w:t>
      </w:r>
      <w:proofErr w:type="spellStart"/>
      <w:r w:rsidRPr="007A7A17">
        <w:t>Фано</w:t>
      </w:r>
      <w:proofErr w:type="spellEnd"/>
      <w:r w:rsidRPr="007A7A17">
        <w:t>.</w:t>
      </w:r>
    </w:p>
    <w:p w14:paraId="32BA9785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D71AE4">
        <w:lastRenderedPageBreak/>
        <w:t xml:space="preserve">научиться </w:t>
      </w:r>
      <w:r w:rsidRPr="007A7A17">
        <w:t>использовать знания о кодах, которые позволяют обнаруживать ошибки при передаче данных, а также о помехоустойчивых кодах.</w:t>
      </w:r>
    </w:p>
    <w:p w14:paraId="3B538556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D71AE4">
        <w:t xml:space="preserve">научиться </w:t>
      </w:r>
      <w:r w:rsidRPr="007A7A17">
        <w:t>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</w:t>
      </w:r>
    </w:p>
    <w:p w14:paraId="0E2EFAAE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D71AE4">
        <w:t xml:space="preserve">научиться </w:t>
      </w:r>
      <w:r w:rsidRPr="007A7A17">
        <w:t>применять антивирусные программы для обеспечения стабильной работы технических средств ИКТ;</w:t>
      </w:r>
    </w:p>
    <w:p w14:paraId="3B538ECC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использовать готовые прикладные компьютерные программы в соответствии с типом решаемых задач и по выбранной специализации;</w:t>
      </w:r>
    </w:p>
    <w:p w14:paraId="0F99FAAF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соблюдать санитарно-гигиенические требования при работе за персональным компьютером в соответствии с нормами действующих СанПиН.</w:t>
      </w:r>
    </w:p>
    <w:p w14:paraId="2132C57F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 xml:space="preserve">классифицировать программное обеспечение в соответствии </w:t>
      </w:r>
      <w:proofErr w:type="gramStart"/>
      <w:r w:rsidRPr="007A7A17">
        <w:t>с  кругом</w:t>
      </w:r>
      <w:proofErr w:type="gramEnd"/>
      <w:r w:rsidRPr="007A7A17">
        <w:t xml:space="preserve"> выполняемых задач;</w:t>
      </w:r>
    </w:p>
    <w:p w14:paraId="33CF5C46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понимать основные принципы устройства современного компьютера и мобильных электронных устройств;</w:t>
      </w:r>
    </w:p>
    <w:p w14:paraId="3513B9AE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использовать правила безопасной и экономичной работы с компьютерами и мобильными устройствами;</w:t>
      </w:r>
    </w:p>
    <w:p w14:paraId="50C7104B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понимать принцип управления робототехническим устройством;</w:t>
      </w:r>
    </w:p>
    <w:p w14:paraId="7FC8DD0B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D71AE4">
        <w:t xml:space="preserve">научиться </w:t>
      </w:r>
      <w:r w:rsidRPr="007A7A17">
        <w:t>осознанно подходить к выбору ИКТ-средств для своих учебных и иных целей;</w:t>
      </w:r>
    </w:p>
    <w:p w14:paraId="57D4D9FE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диагностировать состояние персонального компьютера или мобильных устройств на предмет их заражения компьютерным вирусом;</w:t>
      </w:r>
    </w:p>
    <w:p w14:paraId="1BBBCDCD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использовать сведения об истории и тенденциях развития компьютерных технологий; познакомиться с принципами работы распределенных вычислительных систем и параллельной обработкой данных;</w:t>
      </w:r>
    </w:p>
    <w:p w14:paraId="0ED2F3DD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D71AE4">
        <w:t>научиться</w:t>
      </w:r>
      <w:r w:rsidRPr="007A7A17">
        <w:t xml:space="preserve"> узнать о том, какие задачи решаются с помощью суперкомпьютеров; узнать, какие существуют физические ограничения для характеристик компьютера.</w:t>
      </w:r>
    </w:p>
    <w:p w14:paraId="4DE21636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D71AE4">
        <w:t>научиться</w:t>
      </w:r>
      <w:r w:rsidRPr="007A7A17">
        <w:t xml:space="preserve"> переводить заданное натуральное число из двоичной записи в восьмеричную и шестнадцатеричную, и обратно; сравнивать числа, записанные в двоичной, восьмеричной и шестнадцатеричной системах счисления;</w:t>
      </w:r>
    </w:p>
    <w:p w14:paraId="757B06E8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D71AE4">
        <w:t xml:space="preserve">научиться </w:t>
      </w:r>
      <w:r w:rsidRPr="007A7A17">
        <w:t>определять информационный объём графических и звуковых данных при заданных условиях дискретизации</w:t>
      </w:r>
    </w:p>
    <w:p w14:paraId="0BC4E4B3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D71AE4">
        <w:t xml:space="preserve">научиться </w:t>
      </w:r>
      <w:r w:rsidRPr="007A7A17">
        <w:t>складывать и вычитать числа, записанные в двоичной, восьмеричной и шестнадцатеричной системах счисления;</w:t>
      </w:r>
    </w:p>
    <w:p w14:paraId="1B866898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D71AE4">
        <w:t xml:space="preserve">научиться </w:t>
      </w:r>
      <w:r w:rsidRPr="007A7A17">
        <w:t>использовать знания о дискретизации данных в научных исследованиях и технике.</w:t>
      </w:r>
    </w:p>
    <w:p w14:paraId="0E67403A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D71AE4">
        <w:t xml:space="preserve">научиться </w:t>
      </w:r>
      <w:r w:rsidRPr="007A7A17">
        <w:t>строить логической выражение по заданной таблице истинности;</w:t>
      </w:r>
    </w:p>
    <w:p w14:paraId="2A179C9B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решать несложные логические уравнения.</w:t>
      </w:r>
    </w:p>
    <w:p w14:paraId="66DFAE3D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– выполнять эквивалентные преобразования логических выражений, используя законы алгебры логики, в том числе и при составлении поисковых запросов.</w:t>
      </w:r>
    </w:p>
    <w:p w14:paraId="2E2C4263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D71AE4">
        <w:t xml:space="preserve">научиться </w:t>
      </w:r>
      <w:r w:rsidRPr="007A7A17">
        <w:t>создавать структурированные текстовые документы и демонстрационные материалы с использованием возможностей современных программных средств.</w:t>
      </w:r>
    </w:p>
    <w:p w14:paraId="72FB9CD7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D71AE4">
        <w:t xml:space="preserve">научиться </w:t>
      </w:r>
      <w:r w:rsidRPr="007A7A17">
        <w:t>использовать электронные таблицы для выполнения учебных заданий из различных предметных областей;</w:t>
      </w:r>
    </w:p>
    <w:p w14:paraId="39BCCBE2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представлять результаты математического моделирования в наглядном виде, готовить полученные данные для публикации.</w:t>
      </w:r>
    </w:p>
    <w:p w14:paraId="1AE6669C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D71AE4">
        <w:t xml:space="preserve">научиться </w:t>
      </w:r>
      <w:r w:rsidRPr="007A7A17">
        <w:t>планировать и выполнять небольшие исследовательские проекты с помощью компьютеров; использовать средства ИКТ для статистической обработки результатов экспериментов;</w:t>
      </w:r>
    </w:p>
    <w:p w14:paraId="13FB296B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D71AE4">
        <w:lastRenderedPageBreak/>
        <w:t xml:space="preserve">научиться </w:t>
      </w:r>
      <w:r w:rsidRPr="007A7A17">
        <w:t>разрабатывать и использовать компьютерно-математические модели; оценивать числовые параметры моделируемых объектов и процессов; интерпретировать результаты, получаемые в ходе моделирования реальных процессов; анализировать готовые модели на предмет соответствия реальному объекту или процессу.</w:t>
      </w:r>
    </w:p>
    <w:p w14:paraId="2570B0EF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D71AE4">
        <w:t xml:space="preserve">научиться </w:t>
      </w:r>
      <w:r w:rsidRPr="007A7A17">
        <w:t>определять результат выполнения алгоритма при заданных исходных данных;</w:t>
      </w:r>
    </w:p>
    <w:p w14:paraId="6F408A1A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D71AE4">
        <w:t xml:space="preserve">научиться </w:t>
      </w:r>
      <w:r w:rsidRPr="007A7A17">
        <w:t>узнавать изученные алгоритмы обработки чисел и числовых последовательностей; создавать на их основе несложные программы анализа данных;</w:t>
      </w:r>
    </w:p>
    <w:p w14:paraId="19FEFA03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читать и понимать несложные программы, написанные на выбранном для изучения универсальном алгоритмическом языке высокого уровня;</w:t>
      </w:r>
    </w:p>
    <w:p w14:paraId="65CA1496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выполнять пошагово (с использованием компьютера или вручную) несложные алгоритмы управления исполнителями и анализа числовых и текстовых данных;</w:t>
      </w:r>
    </w:p>
    <w:p w14:paraId="1484B3FC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конструкций;</w:t>
      </w:r>
    </w:p>
    <w:p w14:paraId="41F976D4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понимать и использовать основные понятия, связанные со сложностью вычислений (время работы, размер используемой памяти).</w:t>
      </w:r>
    </w:p>
    <w:p w14:paraId="1A508A45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D71AE4">
        <w:t xml:space="preserve">научиться </w:t>
      </w:r>
      <w:r w:rsidRPr="007A7A17">
        <w:t>использовать знания о постановках задач поиска и сортировки, их роли при решении задач анализа данных;</w:t>
      </w:r>
    </w:p>
    <w:p w14:paraId="1ED53815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получать представление о существовании различных алгоритмов для решения одной задачи, сравнивать эти алгоритмы с точки зрения времени их работы и используемой памяти;</w:t>
      </w:r>
    </w:p>
    <w:p w14:paraId="74D54E40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применять навыки и опыт разработки программ в выбранной среде программирования, включая тестирование и отладку программ;</w:t>
      </w:r>
    </w:p>
    <w:p w14:paraId="3627D82C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использовать основные управляющие конструкции последовательного программирования и библиотеки прикладных программ;</w:t>
      </w:r>
    </w:p>
    <w:p w14:paraId="319CF19E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D71AE4">
        <w:t xml:space="preserve">научиться </w:t>
      </w:r>
      <w:r w:rsidRPr="007A7A17">
        <w:t>выполнять созданные программы.</w:t>
      </w:r>
    </w:p>
    <w:p w14:paraId="6CEE07DF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 xml:space="preserve"> находить оптимальный путь во взвешенном графе;</w:t>
      </w:r>
    </w:p>
    <w:p w14:paraId="02B0EF2D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использовать компьютерно-математические модели для анализа соответствующих объектов и процессов, в том числе оценивать числовые параметры моделируемых объектов и процессов, а также интерпретировать результаты, получаемые в ходе моделирования</w:t>
      </w:r>
    </w:p>
    <w:p w14:paraId="58D439E2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реальных процессов;</w:t>
      </w:r>
    </w:p>
    <w:p w14:paraId="60BD7735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использовать табличные (реляционные) базы данных, в частности, составлять запросы в базах данных (в том числе, вычисляемые запросы), выполнять сортировку и поиск записей в БД;</w:t>
      </w:r>
    </w:p>
    <w:p w14:paraId="5F931082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описывать базы данных и средства доступа к ним; наполнять разработанную базу данных.</w:t>
      </w:r>
    </w:p>
    <w:p w14:paraId="27ED266B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использовать знания о графах, деревьях и списках при описании реальных объектов и процессов;</w:t>
      </w:r>
    </w:p>
    <w:p w14:paraId="4FE78C85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применять базы данных и справочные системы при решении задач, возникающих в ходе учебной деятельности и вне её;</w:t>
      </w:r>
    </w:p>
    <w:p w14:paraId="0106A642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D71AE4">
        <w:t xml:space="preserve">научиться </w:t>
      </w:r>
      <w:r w:rsidRPr="007A7A17">
        <w:t>создавать учебные многотабличные базы данных.</w:t>
      </w:r>
    </w:p>
    <w:p w14:paraId="7724E094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D71AE4">
        <w:t xml:space="preserve">научиться </w:t>
      </w:r>
      <w:r w:rsidRPr="007A7A17">
        <w:t>использовать компьютерные энциклопедии, словари, информационные системы в Интернете; вести поиск в информационных системах;</w:t>
      </w:r>
    </w:p>
    <w:p w14:paraId="5CC88D38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7A7A17">
        <w:t>использовать сетевые хранилища данных и облачные сервисы;</w:t>
      </w:r>
    </w:p>
    <w:p w14:paraId="14DE81AD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D71AE4">
        <w:t xml:space="preserve">научиться </w:t>
      </w:r>
      <w:r w:rsidRPr="007A7A17">
        <w:t>использовать в повседневной практической деятельности (в том числе — размещать данные) информационные ресурсы интернет-сервисов и виртуальных пространств коллективного взаимодействия, соблюдая авторские права и руководствуясь правилами сетевого этикета.</w:t>
      </w:r>
    </w:p>
    <w:p w14:paraId="372185A4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D71AE4">
        <w:lastRenderedPageBreak/>
        <w:t xml:space="preserve">научиться </w:t>
      </w:r>
      <w:r w:rsidRPr="007A7A17">
        <w:t>использовать компьютерные сети и определять их роли в современном мире; узнать базовые принципы организации и функционирования компьютерных сетей, нормы информационной этики и права;</w:t>
      </w:r>
    </w:p>
    <w:p w14:paraId="1C10BC79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8B1244">
        <w:t xml:space="preserve">научиться </w:t>
      </w:r>
      <w:r w:rsidRPr="007A7A17">
        <w:t>анализировать доменные имена компьютеров и адреса документов в Интернете;</w:t>
      </w:r>
    </w:p>
    <w:p w14:paraId="491B23E8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8B1244">
        <w:t xml:space="preserve">научиться </w:t>
      </w:r>
      <w:r w:rsidRPr="007A7A17">
        <w:t>понимать общие принципы разработки и функционирования интернет - приложений;</w:t>
      </w:r>
    </w:p>
    <w:p w14:paraId="313D4CBB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8B1244">
        <w:t xml:space="preserve">научиться </w:t>
      </w:r>
      <w:r w:rsidRPr="007A7A17">
        <w:t>создавать веб-страницы, содержащие списки, рисунки, гиперссылки, таблицы, формы; организовывать личное информационное пространство;</w:t>
      </w:r>
    </w:p>
    <w:p w14:paraId="17B5666C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8B1244">
        <w:t xml:space="preserve">научиться </w:t>
      </w:r>
      <w:r w:rsidRPr="007A7A17">
        <w:t>критически оценивать информацию, полученную из сети Интернет.</w:t>
      </w:r>
    </w:p>
    <w:p w14:paraId="2526F176" w14:textId="77777777" w:rsidR="0091717C" w:rsidRPr="007A7A17" w:rsidRDefault="0091717C" w:rsidP="00F561AF">
      <w:pPr>
        <w:numPr>
          <w:ilvl w:val="0"/>
          <w:numId w:val="5"/>
        </w:numPr>
        <w:jc w:val="both"/>
      </w:pPr>
      <w:r w:rsidRPr="008B1244">
        <w:t xml:space="preserve">научиться </w:t>
      </w:r>
      <w:r w:rsidRPr="007A7A17">
        <w:t>использовать принципы обеспечения информационной безопасности, способы и средства обеспечения надежного функционирования средств ИКТ.</w:t>
      </w:r>
    </w:p>
    <w:p w14:paraId="620A067E" w14:textId="77777777" w:rsidR="0091717C" w:rsidRPr="007A7A17" w:rsidRDefault="0091717C" w:rsidP="0091717C">
      <w:pPr>
        <w:jc w:val="both"/>
      </w:pPr>
    </w:p>
    <w:p w14:paraId="35A80CAE" w14:textId="77777777" w:rsidR="0091717C" w:rsidRPr="007A7A17" w:rsidRDefault="0091717C" w:rsidP="0091717C">
      <w:pPr>
        <w:jc w:val="center"/>
      </w:pPr>
    </w:p>
    <w:p w14:paraId="0AFB4130" w14:textId="77777777" w:rsidR="0091717C" w:rsidRDefault="0091717C" w:rsidP="0091717C">
      <w:pPr>
        <w:tabs>
          <w:tab w:val="left" w:pos="3600"/>
        </w:tabs>
        <w:jc w:val="center"/>
        <w:rPr>
          <w:b/>
        </w:rPr>
      </w:pPr>
      <w:r w:rsidRPr="007A7A17">
        <w:rPr>
          <w:b/>
        </w:rPr>
        <w:t>Содержание учебного предмета «информатика»</w:t>
      </w:r>
      <w:proofErr w:type="gramStart"/>
      <w:r w:rsidRPr="007A7A17">
        <w:rPr>
          <w:rStyle w:val="ad"/>
          <w:color w:val="333333"/>
          <w:shd w:val="clear" w:color="auto" w:fill="FFFFFF"/>
        </w:rPr>
        <w:t>10  класс</w:t>
      </w:r>
      <w:proofErr w:type="gramEnd"/>
      <w:r w:rsidRPr="007A7A17">
        <w:rPr>
          <w:b/>
        </w:rPr>
        <w:t>.</w:t>
      </w:r>
    </w:p>
    <w:p w14:paraId="640076F9" w14:textId="77777777" w:rsidR="0091717C" w:rsidRDefault="0091717C" w:rsidP="0091717C">
      <w:pPr>
        <w:tabs>
          <w:tab w:val="left" w:pos="3600"/>
        </w:tabs>
        <w:jc w:val="center"/>
        <w:rPr>
          <w:b/>
        </w:rPr>
      </w:pPr>
    </w:p>
    <w:p w14:paraId="00E11291" w14:textId="77777777" w:rsidR="0091717C" w:rsidRPr="00BC5C5E" w:rsidRDefault="0091717C" w:rsidP="0091717C">
      <w:pPr>
        <w:tabs>
          <w:tab w:val="left" w:pos="3600"/>
        </w:tabs>
        <w:rPr>
          <w:b/>
          <w:i/>
        </w:rPr>
      </w:pPr>
      <w:r w:rsidRPr="00BC5C5E">
        <w:rPr>
          <w:b/>
          <w:i/>
        </w:rPr>
        <w:t>Глава 1. Информация и информационные процессы (5 часов)</w:t>
      </w:r>
    </w:p>
    <w:p w14:paraId="5591EB90" w14:textId="77777777" w:rsidR="0091717C" w:rsidRPr="007A7A17" w:rsidRDefault="0091717C" w:rsidP="0091717C">
      <w:pPr>
        <w:tabs>
          <w:tab w:val="left" w:pos="3600"/>
        </w:tabs>
      </w:pPr>
      <w:r w:rsidRPr="007A7A17">
        <w:t xml:space="preserve"> § 1. Информация. Информационная грамотность и информационная культура</w:t>
      </w:r>
    </w:p>
    <w:p w14:paraId="5A06D791" w14:textId="77777777" w:rsidR="0091717C" w:rsidRPr="007A7A17" w:rsidRDefault="0091717C" w:rsidP="0091717C">
      <w:pPr>
        <w:tabs>
          <w:tab w:val="left" w:pos="3600"/>
        </w:tabs>
      </w:pPr>
      <w:r w:rsidRPr="007A7A17">
        <w:t>1.Информация, её свойства и виды</w:t>
      </w:r>
    </w:p>
    <w:p w14:paraId="5388BC54" w14:textId="77777777" w:rsidR="0091717C" w:rsidRPr="007A7A17" w:rsidRDefault="0091717C" w:rsidP="0091717C">
      <w:pPr>
        <w:tabs>
          <w:tab w:val="left" w:pos="3600"/>
        </w:tabs>
      </w:pPr>
      <w:r w:rsidRPr="007A7A17">
        <w:t>2.Информационная культура и информационная грамотность</w:t>
      </w:r>
    </w:p>
    <w:p w14:paraId="3FADB683" w14:textId="77777777" w:rsidR="0091717C" w:rsidRPr="007A7A17" w:rsidRDefault="0091717C" w:rsidP="0091717C">
      <w:pPr>
        <w:tabs>
          <w:tab w:val="left" w:pos="3600"/>
        </w:tabs>
      </w:pPr>
      <w:r w:rsidRPr="007A7A17">
        <w:t>3.Этапы работы с информацией</w:t>
      </w:r>
    </w:p>
    <w:p w14:paraId="063F8AD2" w14:textId="77777777" w:rsidR="0091717C" w:rsidRPr="007A7A17" w:rsidRDefault="0091717C" w:rsidP="0091717C">
      <w:pPr>
        <w:tabs>
          <w:tab w:val="left" w:pos="3600"/>
        </w:tabs>
      </w:pPr>
      <w:r w:rsidRPr="007A7A17">
        <w:t>4.Некоторые приёмы работы с текстовой информацией</w:t>
      </w:r>
    </w:p>
    <w:p w14:paraId="4EBD5BDA" w14:textId="77777777" w:rsidR="0091717C" w:rsidRPr="007A7A17" w:rsidRDefault="0091717C" w:rsidP="0091717C">
      <w:pPr>
        <w:tabs>
          <w:tab w:val="left" w:pos="3600"/>
        </w:tabs>
      </w:pPr>
      <w:r w:rsidRPr="007A7A17">
        <w:t>§ 2. Подходы к измерению информации</w:t>
      </w:r>
    </w:p>
    <w:p w14:paraId="51799190" w14:textId="77777777" w:rsidR="0091717C" w:rsidRPr="007A7A17" w:rsidRDefault="0091717C" w:rsidP="0091717C">
      <w:pPr>
        <w:tabs>
          <w:tab w:val="left" w:pos="3600"/>
        </w:tabs>
      </w:pPr>
      <w:r w:rsidRPr="007A7A17">
        <w:t>1.Содержательный подход к измерению информации</w:t>
      </w:r>
    </w:p>
    <w:p w14:paraId="3FD21336" w14:textId="77777777" w:rsidR="0091717C" w:rsidRPr="007A7A17" w:rsidRDefault="0091717C" w:rsidP="0091717C">
      <w:pPr>
        <w:tabs>
          <w:tab w:val="left" w:pos="3600"/>
        </w:tabs>
      </w:pPr>
      <w:r w:rsidRPr="007A7A17">
        <w:t>2.Алфавитный подход к измерению информации</w:t>
      </w:r>
    </w:p>
    <w:p w14:paraId="7937C68C" w14:textId="77777777" w:rsidR="0091717C" w:rsidRPr="007A7A17" w:rsidRDefault="0091717C" w:rsidP="0091717C">
      <w:pPr>
        <w:tabs>
          <w:tab w:val="left" w:pos="3600"/>
        </w:tabs>
      </w:pPr>
      <w:r w:rsidRPr="007A7A17">
        <w:t>3.Единицы измерения информации</w:t>
      </w:r>
    </w:p>
    <w:p w14:paraId="6BC8D115" w14:textId="77777777" w:rsidR="0091717C" w:rsidRPr="007A7A17" w:rsidRDefault="0091717C" w:rsidP="0091717C">
      <w:pPr>
        <w:tabs>
          <w:tab w:val="left" w:pos="3600"/>
        </w:tabs>
      </w:pPr>
      <w:r w:rsidRPr="007A7A17">
        <w:t>§ 3. Информационные связи в системах различной природы</w:t>
      </w:r>
    </w:p>
    <w:p w14:paraId="120A05F2" w14:textId="77777777" w:rsidR="0091717C" w:rsidRPr="007A7A17" w:rsidRDefault="0091717C" w:rsidP="0091717C">
      <w:pPr>
        <w:tabs>
          <w:tab w:val="left" w:pos="3600"/>
        </w:tabs>
      </w:pPr>
      <w:r w:rsidRPr="007A7A17">
        <w:t>1.Системы</w:t>
      </w:r>
    </w:p>
    <w:p w14:paraId="2592DD5F" w14:textId="77777777" w:rsidR="0091717C" w:rsidRPr="007A7A17" w:rsidRDefault="0091717C" w:rsidP="0091717C">
      <w:pPr>
        <w:tabs>
          <w:tab w:val="left" w:pos="3600"/>
        </w:tabs>
      </w:pPr>
      <w:r w:rsidRPr="007A7A17">
        <w:t>2.Информационные связи в системах</w:t>
      </w:r>
    </w:p>
    <w:p w14:paraId="0E4351CB" w14:textId="77777777" w:rsidR="0091717C" w:rsidRPr="007A7A17" w:rsidRDefault="0091717C" w:rsidP="0091717C">
      <w:pPr>
        <w:tabs>
          <w:tab w:val="left" w:pos="3600"/>
        </w:tabs>
      </w:pPr>
      <w:r w:rsidRPr="007A7A17">
        <w:t>3.Системы управления</w:t>
      </w:r>
    </w:p>
    <w:p w14:paraId="47A588C6" w14:textId="77777777" w:rsidR="0091717C" w:rsidRPr="007A7A17" w:rsidRDefault="0091717C" w:rsidP="0091717C">
      <w:pPr>
        <w:tabs>
          <w:tab w:val="left" w:pos="3600"/>
        </w:tabs>
      </w:pPr>
      <w:r w:rsidRPr="007A7A17">
        <w:t>§ 4. Обработка информации</w:t>
      </w:r>
    </w:p>
    <w:p w14:paraId="347CFE54" w14:textId="77777777" w:rsidR="0091717C" w:rsidRPr="007A7A17" w:rsidRDefault="0091717C" w:rsidP="0091717C">
      <w:pPr>
        <w:tabs>
          <w:tab w:val="left" w:pos="3600"/>
        </w:tabs>
      </w:pPr>
      <w:r w:rsidRPr="007A7A17">
        <w:t>1.Задачи обработки информации</w:t>
      </w:r>
    </w:p>
    <w:p w14:paraId="3A35B3A8" w14:textId="77777777" w:rsidR="0091717C" w:rsidRPr="007A7A17" w:rsidRDefault="0091717C" w:rsidP="0091717C">
      <w:pPr>
        <w:tabs>
          <w:tab w:val="left" w:pos="3600"/>
        </w:tabs>
      </w:pPr>
      <w:r w:rsidRPr="007A7A17">
        <w:t>2.Кодирование информации</w:t>
      </w:r>
    </w:p>
    <w:p w14:paraId="393A1763" w14:textId="77777777" w:rsidR="0091717C" w:rsidRPr="007A7A17" w:rsidRDefault="0091717C" w:rsidP="0091717C">
      <w:pPr>
        <w:tabs>
          <w:tab w:val="left" w:pos="3600"/>
        </w:tabs>
      </w:pPr>
      <w:r w:rsidRPr="007A7A17">
        <w:t>3.Поиск информации</w:t>
      </w:r>
    </w:p>
    <w:p w14:paraId="04A00543" w14:textId="77777777" w:rsidR="0091717C" w:rsidRPr="007A7A17" w:rsidRDefault="0091717C" w:rsidP="0091717C">
      <w:pPr>
        <w:tabs>
          <w:tab w:val="left" w:pos="3600"/>
        </w:tabs>
      </w:pPr>
      <w:r w:rsidRPr="007A7A17">
        <w:t>§ 5. Передача и хранение информации</w:t>
      </w:r>
    </w:p>
    <w:p w14:paraId="09F69C15" w14:textId="77777777" w:rsidR="0091717C" w:rsidRPr="007A7A17" w:rsidRDefault="0091717C" w:rsidP="0091717C">
      <w:pPr>
        <w:tabs>
          <w:tab w:val="left" w:pos="3600"/>
        </w:tabs>
      </w:pPr>
      <w:r w:rsidRPr="007A7A17">
        <w:t>1.Передача информации</w:t>
      </w:r>
    </w:p>
    <w:p w14:paraId="54CE82B5" w14:textId="77777777" w:rsidR="0091717C" w:rsidRPr="007A7A17" w:rsidRDefault="0091717C" w:rsidP="0091717C">
      <w:pPr>
        <w:tabs>
          <w:tab w:val="left" w:pos="3600"/>
        </w:tabs>
      </w:pPr>
      <w:r w:rsidRPr="007A7A17">
        <w:t>2.Хранение информации</w:t>
      </w:r>
    </w:p>
    <w:p w14:paraId="1179329F" w14:textId="77777777" w:rsidR="0091717C" w:rsidRDefault="0091717C" w:rsidP="0091717C">
      <w:pPr>
        <w:tabs>
          <w:tab w:val="left" w:pos="3600"/>
        </w:tabs>
      </w:pPr>
      <w:r w:rsidRPr="007A7A17">
        <w:rPr>
          <w:b/>
        </w:rPr>
        <w:t>Глава 3</w:t>
      </w:r>
      <w:r w:rsidRPr="007A7A17">
        <w:t xml:space="preserve">. Представление информации в компьютере </w:t>
      </w:r>
    </w:p>
    <w:p w14:paraId="7197C192" w14:textId="77777777" w:rsidR="0091717C" w:rsidRPr="007A7A17" w:rsidRDefault="0091717C" w:rsidP="0091717C">
      <w:pPr>
        <w:tabs>
          <w:tab w:val="left" w:pos="3600"/>
        </w:tabs>
      </w:pPr>
      <w:r w:rsidRPr="007A7A17">
        <w:t>§ 14. Кодирование текстовой информации</w:t>
      </w:r>
    </w:p>
    <w:p w14:paraId="65E9E6A3" w14:textId="77777777" w:rsidR="0091717C" w:rsidRPr="007A7A17" w:rsidRDefault="0091717C" w:rsidP="0091717C">
      <w:pPr>
        <w:tabs>
          <w:tab w:val="left" w:pos="3600"/>
        </w:tabs>
      </w:pPr>
      <w:r w:rsidRPr="007A7A17">
        <w:lastRenderedPageBreak/>
        <w:t>1.Кодировка АSCII и её расширения</w:t>
      </w:r>
    </w:p>
    <w:p w14:paraId="5941EAEF" w14:textId="77777777" w:rsidR="0091717C" w:rsidRPr="007A7A17" w:rsidRDefault="0091717C" w:rsidP="0091717C">
      <w:pPr>
        <w:tabs>
          <w:tab w:val="left" w:pos="3600"/>
        </w:tabs>
      </w:pPr>
      <w:r w:rsidRPr="007A7A17">
        <w:t>2.Стандарт UNICODE</w:t>
      </w:r>
    </w:p>
    <w:p w14:paraId="50DEA5FE" w14:textId="77777777" w:rsidR="0091717C" w:rsidRPr="007A7A17" w:rsidRDefault="0091717C" w:rsidP="0091717C">
      <w:pPr>
        <w:tabs>
          <w:tab w:val="left" w:pos="3600"/>
        </w:tabs>
      </w:pPr>
      <w:r w:rsidRPr="007A7A17">
        <w:t>3.Информационный объём текстового сообщения</w:t>
      </w:r>
    </w:p>
    <w:p w14:paraId="0892F2F2" w14:textId="77777777" w:rsidR="0091717C" w:rsidRPr="007A7A17" w:rsidRDefault="0091717C" w:rsidP="0091717C">
      <w:pPr>
        <w:tabs>
          <w:tab w:val="left" w:pos="3600"/>
        </w:tabs>
      </w:pPr>
      <w:r w:rsidRPr="007A7A17">
        <w:t>§ 15. Кодирование графической информации</w:t>
      </w:r>
    </w:p>
    <w:p w14:paraId="087ED016" w14:textId="77777777" w:rsidR="0091717C" w:rsidRPr="007A7A17" w:rsidRDefault="0091717C" w:rsidP="0091717C">
      <w:pPr>
        <w:tabs>
          <w:tab w:val="left" w:pos="3600"/>
        </w:tabs>
      </w:pPr>
      <w:r w:rsidRPr="007A7A17">
        <w:t>1.Общие подходы к кодированию графической информации</w:t>
      </w:r>
    </w:p>
    <w:p w14:paraId="040188E1" w14:textId="77777777" w:rsidR="0091717C" w:rsidRPr="007A7A17" w:rsidRDefault="0091717C" w:rsidP="0091717C">
      <w:pPr>
        <w:tabs>
          <w:tab w:val="left" w:pos="3600"/>
        </w:tabs>
      </w:pPr>
      <w:r w:rsidRPr="007A7A17">
        <w:t>2.О векторной и растровой графике</w:t>
      </w:r>
    </w:p>
    <w:p w14:paraId="49ECCBA5" w14:textId="77777777" w:rsidR="0091717C" w:rsidRPr="007A7A17" w:rsidRDefault="0091717C" w:rsidP="0091717C">
      <w:pPr>
        <w:tabs>
          <w:tab w:val="left" w:pos="3600"/>
        </w:tabs>
      </w:pPr>
      <w:r w:rsidRPr="007A7A17">
        <w:t>3.Кодирование цвета</w:t>
      </w:r>
    </w:p>
    <w:p w14:paraId="1C4D63B7" w14:textId="77777777" w:rsidR="0091717C" w:rsidRPr="007A7A17" w:rsidRDefault="0091717C" w:rsidP="0091717C">
      <w:pPr>
        <w:tabs>
          <w:tab w:val="left" w:pos="3600"/>
        </w:tabs>
      </w:pPr>
      <w:r w:rsidRPr="007A7A17">
        <w:t>4.Цветовая модель RGB</w:t>
      </w:r>
    </w:p>
    <w:p w14:paraId="5FF73719" w14:textId="77777777" w:rsidR="0091717C" w:rsidRPr="007A7A17" w:rsidRDefault="0091717C" w:rsidP="0091717C">
      <w:pPr>
        <w:tabs>
          <w:tab w:val="left" w:pos="3600"/>
        </w:tabs>
      </w:pPr>
      <w:r w:rsidRPr="007A7A17">
        <w:t>5.Цветовая модель HSB</w:t>
      </w:r>
    </w:p>
    <w:p w14:paraId="2A09AF32" w14:textId="77777777" w:rsidR="0091717C" w:rsidRPr="007A7A17" w:rsidRDefault="0091717C" w:rsidP="0091717C">
      <w:pPr>
        <w:tabs>
          <w:tab w:val="left" w:pos="3600"/>
        </w:tabs>
      </w:pPr>
      <w:r w:rsidRPr="007A7A17">
        <w:t>6.Цветовая модель CMYK</w:t>
      </w:r>
    </w:p>
    <w:p w14:paraId="5092E755" w14:textId="77777777" w:rsidR="0091717C" w:rsidRPr="007A7A17" w:rsidRDefault="0091717C" w:rsidP="0091717C">
      <w:pPr>
        <w:tabs>
          <w:tab w:val="left" w:pos="3600"/>
        </w:tabs>
      </w:pPr>
      <w:r w:rsidRPr="007A7A17">
        <w:t>§ 16. Кодирование звуковой информации</w:t>
      </w:r>
    </w:p>
    <w:p w14:paraId="2EC17D60" w14:textId="77777777" w:rsidR="0091717C" w:rsidRPr="007A7A17" w:rsidRDefault="0091717C" w:rsidP="0091717C">
      <w:pPr>
        <w:tabs>
          <w:tab w:val="left" w:pos="3600"/>
        </w:tabs>
      </w:pPr>
      <w:r w:rsidRPr="007A7A17">
        <w:t>1.Звук и его характеристики</w:t>
      </w:r>
    </w:p>
    <w:p w14:paraId="4FF38904" w14:textId="77777777" w:rsidR="0091717C" w:rsidRPr="007A7A17" w:rsidRDefault="0091717C" w:rsidP="0091717C">
      <w:pPr>
        <w:tabs>
          <w:tab w:val="left" w:pos="3600"/>
        </w:tabs>
      </w:pPr>
      <w:r w:rsidRPr="007A7A17">
        <w:t>2.Понятие звукозаписи</w:t>
      </w:r>
    </w:p>
    <w:p w14:paraId="4CDC40AF" w14:textId="77777777" w:rsidR="0091717C" w:rsidRPr="007A7A17" w:rsidRDefault="0091717C" w:rsidP="0091717C">
      <w:pPr>
        <w:tabs>
          <w:tab w:val="left" w:pos="3600"/>
        </w:tabs>
      </w:pPr>
      <w:r w:rsidRPr="007A7A17">
        <w:t>3.Оцифровка звука</w:t>
      </w:r>
    </w:p>
    <w:p w14:paraId="38AA586F" w14:textId="77777777" w:rsidR="0091717C" w:rsidRDefault="0091717C" w:rsidP="0091717C">
      <w:pPr>
        <w:tabs>
          <w:tab w:val="left" w:pos="3600"/>
        </w:tabs>
      </w:pPr>
      <w:r>
        <w:t>Цель: Понять р</w:t>
      </w:r>
      <w:r w:rsidRPr="007A7A17">
        <w:t>оль информации и связанных с ней процессов в окружающем мире. Различия в представлении данных, предназначенных для хранения и обработки в автоматизированных компьютерных системах, и данных, предназначенных для восприятия человеком. Системы. Компоненты системы и их взаимодействие. Универсальность дискретного представления информации</w:t>
      </w:r>
      <w:r>
        <w:t>.</w:t>
      </w:r>
    </w:p>
    <w:p w14:paraId="7A0F7283" w14:textId="77777777" w:rsidR="0091717C" w:rsidRPr="000748D8" w:rsidRDefault="0091717C" w:rsidP="0091717C">
      <w:pPr>
        <w:tabs>
          <w:tab w:val="left" w:pos="3600"/>
        </w:tabs>
        <w:rPr>
          <w:b/>
          <w:i/>
        </w:rPr>
      </w:pPr>
    </w:p>
    <w:p w14:paraId="3DA903C6" w14:textId="77777777" w:rsidR="0091717C" w:rsidRPr="000748D8" w:rsidRDefault="0091717C" w:rsidP="0091717C">
      <w:pPr>
        <w:tabs>
          <w:tab w:val="left" w:pos="3600"/>
        </w:tabs>
        <w:jc w:val="both"/>
        <w:rPr>
          <w:b/>
          <w:i/>
        </w:rPr>
      </w:pPr>
      <w:r w:rsidRPr="000748D8">
        <w:rPr>
          <w:b/>
          <w:i/>
        </w:rPr>
        <w:t>Глава 2. Компьютер и его программное обеспечение</w:t>
      </w:r>
      <w:r>
        <w:rPr>
          <w:b/>
          <w:i/>
        </w:rPr>
        <w:t xml:space="preserve"> (5 часов)</w:t>
      </w:r>
    </w:p>
    <w:p w14:paraId="1802AA42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§ 6. История развития вычислительной техники</w:t>
      </w:r>
    </w:p>
    <w:p w14:paraId="394A6BF6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1.Этапы информационных преобразований в обществе</w:t>
      </w:r>
    </w:p>
    <w:p w14:paraId="771C88DE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2.История развития устройств для вычислений</w:t>
      </w:r>
    </w:p>
    <w:p w14:paraId="1CBB97F3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3.Поколения ЭВМ</w:t>
      </w:r>
    </w:p>
    <w:p w14:paraId="63C0FCF2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§7. Основополагающие принципы устройства ЭВМ</w:t>
      </w:r>
    </w:p>
    <w:p w14:paraId="7DB4CE8A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1.Принципы Неймана-Лебедева</w:t>
      </w:r>
    </w:p>
    <w:p w14:paraId="1C64834A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2.Архитектура персонального компьютера</w:t>
      </w:r>
    </w:p>
    <w:p w14:paraId="570D6ACC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3.Перспективные направления развития компьютеров</w:t>
      </w:r>
    </w:p>
    <w:p w14:paraId="38C707CD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§ 8. Программное обеспечение компьютера</w:t>
      </w:r>
    </w:p>
    <w:p w14:paraId="46830855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1.Структура программного обеспечения</w:t>
      </w:r>
    </w:p>
    <w:p w14:paraId="2BE37BF2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2.Системное программное обеспечение</w:t>
      </w:r>
    </w:p>
    <w:p w14:paraId="5116CF4D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3.Системы программирования</w:t>
      </w:r>
    </w:p>
    <w:p w14:paraId="731B9563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4.Прикладное программное обеспечение</w:t>
      </w:r>
    </w:p>
    <w:p w14:paraId="043EDDB2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§ 9. Файловая система компьютера</w:t>
      </w:r>
    </w:p>
    <w:p w14:paraId="7ACBAA56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1.Файлы и каталоги</w:t>
      </w:r>
    </w:p>
    <w:p w14:paraId="725299AE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2.Функции файловой системы</w:t>
      </w:r>
    </w:p>
    <w:p w14:paraId="65DE8C8A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3.Файловые структуры</w:t>
      </w:r>
    </w:p>
    <w:p w14:paraId="25C26C5E" w14:textId="77777777" w:rsidR="0091717C" w:rsidRDefault="0091717C" w:rsidP="0091717C">
      <w:pPr>
        <w:tabs>
          <w:tab w:val="left" w:pos="3600"/>
        </w:tabs>
      </w:pPr>
    </w:p>
    <w:p w14:paraId="2EC40AA5" w14:textId="77777777" w:rsidR="0091717C" w:rsidRPr="007A7A17" w:rsidRDefault="0091717C" w:rsidP="0091717C">
      <w:pPr>
        <w:tabs>
          <w:tab w:val="left" w:pos="3600"/>
        </w:tabs>
        <w:jc w:val="both"/>
      </w:pPr>
      <w:proofErr w:type="spellStart"/>
      <w:proofErr w:type="gramStart"/>
      <w:r>
        <w:rPr>
          <w:b/>
          <w:i/>
        </w:rPr>
        <w:t>Цели:</w:t>
      </w:r>
      <w:r>
        <w:t>Изучить</w:t>
      </w:r>
      <w:proofErr w:type="spellEnd"/>
      <w:proofErr w:type="gramEnd"/>
      <w:r>
        <w:t xml:space="preserve"> к</w:t>
      </w:r>
      <w:r w:rsidRPr="007A7A17">
        <w:t xml:space="preserve">омпьютер — </w:t>
      </w:r>
      <w:r>
        <w:t xml:space="preserve">как </w:t>
      </w:r>
      <w:r w:rsidRPr="007A7A17">
        <w:t>универсальное устройство обработки данных Программная и аппаратная организация компьютеров и компьютерных систем. Архитектура современных компьютеров. Персональный компьютер. Многопроцессорные системы. Суперкомпьютеры. Распределенные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 Выбор конфигурации компьютера в зависимости от решаемой задачи. Тенденции развития аппаратного обеспечения компьютеров.</w:t>
      </w:r>
    </w:p>
    <w:p w14:paraId="31D93422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Программное обеспечение (ПО) компьютеров и компьютерных систем. Различные виды ПО и их назначение. Особенности программного обеспечения мобильных устройств.</w:t>
      </w:r>
    </w:p>
    <w:p w14:paraId="74B1CE2C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 xml:space="preserve">Организация хранения и обработки данных, в том числе с использованием интернет-сервисов, облачных технологий и мобильных устройств. Прикладные компьютерные программы, используемые в соответствии с типом решаемых задач и по выбранной специализации. Параллельное программирование. Инсталляция и деинсталляция программных средств, необходимых для решения учебных задач и задач по выбранной специализации. Законодательство Российской Федерации в области </w:t>
      </w:r>
      <w:proofErr w:type="gramStart"/>
      <w:r w:rsidRPr="007A7A17">
        <w:t>про-</w:t>
      </w:r>
      <w:proofErr w:type="spellStart"/>
      <w:r w:rsidRPr="007A7A17">
        <w:t>граммного</w:t>
      </w:r>
      <w:proofErr w:type="spellEnd"/>
      <w:proofErr w:type="gramEnd"/>
      <w:r w:rsidRPr="007A7A17">
        <w:t xml:space="preserve"> обеспечения. Способы и средства обеспечения надежного       функционирования средств   ИКТ.   </w:t>
      </w:r>
      <w:proofErr w:type="gramStart"/>
      <w:r w:rsidRPr="007A7A17">
        <w:t>Применение  специализированных</w:t>
      </w:r>
      <w:proofErr w:type="gramEnd"/>
      <w:r w:rsidRPr="007A7A17">
        <w:t xml:space="preserve"> программ для обеспечения стабильной работы средств ИКТ.</w:t>
      </w:r>
    </w:p>
    <w:p w14:paraId="643F554F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 xml:space="preserve">Безопасность, гигиена, эргономика, ресурсосбережение, технологические требования при </w:t>
      </w:r>
      <w:proofErr w:type="gramStart"/>
      <w:r w:rsidRPr="007A7A17">
        <w:t>эксплуатации  компьютерного</w:t>
      </w:r>
      <w:proofErr w:type="gramEnd"/>
      <w:r w:rsidRPr="007A7A17">
        <w:t xml:space="preserve">  рабочего места. Проектирование автоматизированного рабочего места в соответствии с целями его использования</w:t>
      </w:r>
    </w:p>
    <w:p w14:paraId="6CB8A41E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Работа с аудиовизуальными данными</w:t>
      </w:r>
    </w:p>
    <w:p w14:paraId="027D0CBC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Создание       и       преобразование аудиовизуальных объектов. Ввод изображений   с   использованием различных цифровых устройств (цифровых    фотоаппаратов    и микроскопов, видеокамер, сканеров и т. д.). Обработка изображения и звука с использованием интернет- и мобильных приложений.</w:t>
      </w:r>
    </w:p>
    <w:p w14:paraId="125E4943" w14:textId="77777777" w:rsidR="0091717C" w:rsidRDefault="0091717C" w:rsidP="0091717C">
      <w:pPr>
        <w:tabs>
          <w:tab w:val="left" w:pos="3600"/>
        </w:tabs>
      </w:pPr>
      <w:r w:rsidRPr="007A7A17">
        <w:t>Использование мультимедийных онлайн-сервисов для разработки презентаций    проектных    работ. Работа в группе, технология публикации   готового   материала   в сети</w:t>
      </w:r>
    </w:p>
    <w:p w14:paraId="462D5553" w14:textId="77777777" w:rsidR="0091717C" w:rsidRDefault="0091717C" w:rsidP="0091717C">
      <w:pPr>
        <w:tabs>
          <w:tab w:val="left" w:pos="3600"/>
        </w:tabs>
        <w:rPr>
          <w:b/>
        </w:rPr>
      </w:pPr>
    </w:p>
    <w:p w14:paraId="542F34A8" w14:textId="77777777" w:rsidR="0091717C" w:rsidRDefault="0091717C" w:rsidP="0091717C">
      <w:pPr>
        <w:tabs>
          <w:tab w:val="left" w:pos="3600"/>
        </w:tabs>
        <w:rPr>
          <w:b/>
        </w:rPr>
      </w:pPr>
    </w:p>
    <w:p w14:paraId="3203F343" w14:textId="77777777" w:rsidR="0091717C" w:rsidRDefault="0091717C" w:rsidP="0091717C">
      <w:pPr>
        <w:tabs>
          <w:tab w:val="left" w:pos="3600"/>
        </w:tabs>
        <w:rPr>
          <w:b/>
        </w:rPr>
      </w:pPr>
    </w:p>
    <w:p w14:paraId="5C983033" w14:textId="77777777" w:rsidR="0091717C" w:rsidRDefault="0091717C" w:rsidP="0091717C">
      <w:pPr>
        <w:tabs>
          <w:tab w:val="left" w:pos="3600"/>
        </w:tabs>
      </w:pPr>
    </w:p>
    <w:p w14:paraId="557DECB8" w14:textId="77777777" w:rsidR="0091717C" w:rsidRPr="000748D8" w:rsidRDefault="0091717C" w:rsidP="0091717C">
      <w:pPr>
        <w:tabs>
          <w:tab w:val="left" w:pos="525"/>
          <w:tab w:val="left" w:pos="3600"/>
        </w:tabs>
        <w:rPr>
          <w:b/>
          <w:i/>
        </w:rPr>
      </w:pPr>
      <w:r w:rsidRPr="000748D8">
        <w:rPr>
          <w:b/>
          <w:i/>
        </w:rPr>
        <w:t>Глава 3. Представление информации в компьютере</w:t>
      </w:r>
      <w:r>
        <w:rPr>
          <w:b/>
          <w:i/>
        </w:rPr>
        <w:t xml:space="preserve"> (9 часов)</w:t>
      </w:r>
    </w:p>
    <w:p w14:paraId="5AEF20AA" w14:textId="77777777" w:rsidR="0091717C" w:rsidRPr="007A7A17" w:rsidRDefault="0091717C" w:rsidP="0091717C">
      <w:pPr>
        <w:tabs>
          <w:tab w:val="left" w:pos="525"/>
          <w:tab w:val="left" w:pos="3600"/>
        </w:tabs>
      </w:pPr>
      <w:r w:rsidRPr="007A7A17">
        <w:t xml:space="preserve"> § 10. Представление чисел в позиционных системах счисления</w:t>
      </w:r>
    </w:p>
    <w:p w14:paraId="22C50116" w14:textId="77777777" w:rsidR="0091717C" w:rsidRPr="007A7A17" w:rsidRDefault="0091717C" w:rsidP="0091717C">
      <w:pPr>
        <w:tabs>
          <w:tab w:val="left" w:pos="525"/>
          <w:tab w:val="left" w:pos="3600"/>
        </w:tabs>
      </w:pPr>
      <w:r w:rsidRPr="007A7A17">
        <w:t>1.Общие сведения о системах счисления</w:t>
      </w:r>
    </w:p>
    <w:p w14:paraId="7AC76EF9" w14:textId="77777777" w:rsidR="0091717C" w:rsidRPr="007A7A17" w:rsidRDefault="0091717C" w:rsidP="0091717C">
      <w:pPr>
        <w:tabs>
          <w:tab w:val="left" w:pos="525"/>
          <w:tab w:val="left" w:pos="3600"/>
        </w:tabs>
      </w:pPr>
      <w:r w:rsidRPr="007A7A17">
        <w:t>2.Позиционные системы счисления</w:t>
      </w:r>
    </w:p>
    <w:p w14:paraId="4FF93952" w14:textId="77777777" w:rsidR="0091717C" w:rsidRDefault="0091717C" w:rsidP="0091717C">
      <w:pPr>
        <w:tabs>
          <w:tab w:val="left" w:pos="525"/>
          <w:tab w:val="left" w:pos="3600"/>
        </w:tabs>
      </w:pPr>
      <w:r w:rsidRPr="007A7A17">
        <w:t>3.Перевод чисел из q-</w:t>
      </w:r>
      <w:proofErr w:type="spellStart"/>
      <w:r w:rsidRPr="007A7A17">
        <w:t>ичной</w:t>
      </w:r>
      <w:proofErr w:type="spellEnd"/>
      <w:r w:rsidRPr="007A7A17">
        <w:t xml:space="preserve"> </w:t>
      </w:r>
      <w:proofErr w:type="spellStart"/>
      <w:r w:rsidRPr="007A7A17">
        <w:t>вдесятичную</w:t>
      </w:r>
      <w:proofErr w:type="spellEnd"/>
      <w:r w:rsidRPr="007A7A17">
        <w:t xml:space="preserve"> систему </w:t>
      </w:r>
      <w:proofErr w:type="gramStart"/>
      <w:r w:rsidRPr="007A7A17">
        <w:t>счисления§</w:t>
      </w:r>
      <w:proofErr w:type="gramEnd"/>
      <w:r w:rsidRPr="007A7A17">
        <w:t xml:space="preserve"> 11. </w:t>
      </w:r>
    </w:p>
    <w:p w14:paraId="2718EA2A" w14:textId="77777777" w:rsidR="0091717C" w:rsidRPr="007A7A17" w:rsidRDefault="0091717C" w:rsidP="0091717C">
      <w:pPr>
        <w:tabs>
          <w:tab w:val="left" w:pos="525"/>
          <w:tab w:val="left" w:pos="3600"/>
        </w:tabs>
      </w:pPr>
      <w:r>
        <w:t xml:space="preserve">4. </w:t>
      </w:r>
      <w:r w:rsidRPr="007A7A17">
        <w:t>Перевод чисел из одной позиционной системы счисления в другую</w:t>
      </w:r>
    </w:p>
    <w:p w14:paraId="01DC0BE7" w14:textId="77777777" w:rsidR="0091717C" w:rsidRPr="007A7A17" w:rsidRDefault="0091717C" w:rsidP="0091717C">
      <w:pPr>
        <w:tabs>
          <w:tab w:val="left" w:pos="525"/>
          <w:tab w:val="left" w:pos="3600"/>
        </w:tabs>
      </w:pPr>
      <w:r w:rsidRPr="007A7A17">
        <w:t>5.Перевод целого десятичного числа в систему счисления с основанием q</w:t>
      </w:r>
    </w:p>
    <w:p w14:paraId="71C14AB2" w14:textId="77777777" w:rsidR="0091717C" w:rsidRPr="007A7A17" w:rsidRDefault="0091717C" w:rsidP="0091717C">
      <w:pPr>
        <w:tabs>
          <w:tab w:val="left" w:pos="525"/>
          <w:tab w:val="left" w:pos="3600"/>
        </w:tabs>
      </w:pPr>
      <w:r w:rsidRPr="007A7A17">
        <w:t>6.Перевод целого десятичного числа в двоичную систему счисления</w:t>
      </w:r>
    </w:p>
    <w:p w14:paraId="1F5B8E32" w14:textId="77777777" w:rsidR="0091717C" w:rsidRPr="007A7A17" w:rsidRDefault="0091717C" w:rsidP="0091717C">
      <w:pPr>
        <w:tabs>
          <w:tab w:val="left" w:pos="525"/>
          <w:tab w:val="left" w:pos="3600"/>
        </w:tabs>
      </w:pPr>
      <w:r w:rsidRPr="007A7A17">
        <w:t>7.Перевод целого числа из системы счисления с основанием p в систему счисления с основанием q</w:t>
      </w:r>
    </w:p>
    <w:p w14:paraId="166AE491" w14:textId="77777777" w:rsidR="0091717C" w:rsidRPr="007A7A17" w:rsidRDefault="0091717C" w:rsidP="0091717C">
      <w:pPr>
        <w:tabs>
          <w:tab w:val="left" w:pos="525"/>
          <w:tab w:val="left" w:pos="3600"/>
        </w:tabs>
      </w:pPr>
      <w:r w:rsidRPr="007A7A17">
        <w:t>8.Перевод конечной десятичной дроби в систему счисления с основанием q</w:t>
      </w:r>
    </w:p>
    <w:p w14:paraId="1DCF3E55" w14:textId="77777777" w:rsidR="0091717C" w:rsidRPr="007A7A17" w:rsidRDefault="0091717C" w:rsidP="0091717C">
      <w:pPr>
        <w:tabs>
          <w:tab w:val="left" w:pos="525"/>
          <w:tab w:val="left" w:pos="3600"/>
        </w:tabs>
      </w:pPr>
      <w:r w:rsidRPr="007A7A17">
        <w:lastRenderedPageBreak/>
        <w:t>9.«Быстрый» перевод чисел в компьютерных системах счисления</w:t>
      </w:r>
    </w:p>
    <w:p w14:paraId="32970A70" w14:textId="77777777" w:rsidR="0091717C" w:rsidRDefault="0091717C" w:rsidP="0091717C">
      <w:pPr>
        <w:tabs>
          <w:tab w:val="left" w:pos="525"/>
          <w:tab w:val="left" w:pos="3600"/>
        </w:tabs>
      </w:pPr>
    </w:p>
    <w:p w14:paraId="67783012" w14:textId="77777777" w:rsidR="0091717C" w:rsidRPr="007A7A17" w:rsidRDefault="0091717C" w:rsidP="0091717C">
      <w:pPr>
        <w:tabs>
          <w:tab w:val="left" w:pos="525"/>
          <w:tab w:val="left" w:pos="3600"/>
        </w:tabs>
      </w:pPr>
      <w:r w:rsidRPr="007A7A17">
        <w:t>§ 12. Арифметические операции в позиционных системах счисления</w:t>
      </w:r>
    </w:p>
    <w:p w14:paraId="08D90406" w14:textId="77777777" w:rsidR="0091717C" w:rsidRPr="007A7A17" w:rsidRDefault="0091717C" w:rsidP="0091717C">
      <w:pPr>
        <w:tabs>
          <w:tab w:val="left" w:pos="525"/>
          <w:tab w:val="left" w:pos="3600"/>
        </w:tabs>
      </w:pPr>
      <w:r w:rsidRPr="007A7A17">
        <w:t>1.Сложение чисел в системе счисления с основанием q</w:t>
      </w:r>
    </w:p>
    <w:p w14:paraId="087C19B9" w14:textId="77777777" w:rsidR="0091717C" w:rsidRPr="007A7A17" w:rsidRDefault="0091717C" w:rsidP="0091717C">
      <w:pPr>
        <w:tabs>
          <w:tab w:val="left" w:pos="525"/>
          <w:tab w:val="left" w:pos="3600"/>
        </w:tabs>
      </w:pPr>
      <w:r w:rsidRPr="007A7A17">
        <w:t>2.Вычитание чисел в системе счисления с основанием q</w:t>
      </w:r>
    </w:p>
    <w:p w14:paraId="1BF382E2" w14:textId="77777777" w:rsidR="0091717C" w:rsidRPr="007A7A17" w:rsidRDefault="0091717C" w:rsidP="0091717C">
      <w:pPr>
        <w:tabs>
          <w:tab w:val="left" w:pos="525"/>
          <w:tab w:val="left" w:pos="3600"/>
        </w:tabs>
      </w:pPr>
      <w:r w:rsidRPr="007A7A17">
        <w:t>3.Умножение чисел в системе счисления с основанием q</w:t>
      </w:r>
    </w:p>
    <w:p w14:paraId="67F0E62D" w14:textId="77777777" w:rsidR="0091717C" w:rsidRPr="007A7A17" w:rsidRDefault="0091717C" w:rsidP="0091717C">
      <w:pPr>
        <w:tabs>
          <w:tab w:val="left" w:pos="525"/>
          <w:tab w:val="left" w:pos="3600"/>
        </w:tabs>
      </w:pPr>
      <w:r w:rsidRPr="007A7A17">
        <w:t>4.Деление чисел в системе счисления с основанием q</w:t>
      </w:r>
    </w:p>
    <w:p w14:paraId="1FBB3087" w14:textId="77777777" w:rsidR="0091717C" w:rsidRPr="007A7A17" w:rsidRDefault="0091717C" w:rsidP="0091717C">
      <w:pPr>
        <w:tabs>
          <w:tab w:val="left" w:pos="525"/>
          <w:tab w:val="left" w:pos="3600"/>
        </w:tabs>
      </w:pPr>
      <w:r w:rsidRPr="007A7A17">
        <w:t>5.Двоичная арифметика</w:t>
      </w:r>
    </w:p>
    <w:p w14:paraId="6B417F43" w14:textId="77777777" w:rsidR="0091717C" w:rsidRPr="007A7A17" w:rsidRDefault="0091717C" w:rsidP="0091717C">
      <w:pPr>
        <w:tabs>
          <w:tab w:val="left" w:pos="525"/>
          <w:tab w:val="left" w:pos="3600"/>
        </w:tabs>
      </w:pPr>
      <w:r w:rsidRPr="007A7A17">
        <w:t>§ 13. Представление чисел в компьютере</w:t>
      </w:r>
    </w:p>
    <w:p w14:paraId="4ABC0D79" w14:textId="77777777" w:rsidR="0091717C" w:rsidRPr="007A7A17" w:rsidRDefault="0091717C" w:rsidP="0091717C">
      <w:pPr>
        <w:tabs>
          <w:tab w:val="left" w:pos="525"/>
          <w:tab w:val="left" w:pos="3600"/>
        </w:tabs>
      </w:pPr>
      <w:r w:rsidRPr="007A7A17">
        <w:t>1.Представление целых чисел</w:t>
      </w:r>
    </w:p>
    <w:p w14:paraId="2B5DB699" w14:textId="77777777" w:rsidR="0091717C" w:rsidRDefault="0091717C" w:rsidP="0091717C">
      <w:pPr>
        <w:tabs>
          <w:tab w:val="left" w:pos="3600"/>
        </w:tabs>
      </w:pPr>
      <w:r w:rsidRPr="007A7A17">
        <w:t>2.Представление вещественных</w:t>
      </w:r>
      <w:r>
        <w:t xml:space="preserve"> чисел</w:t>
      </w:r>
    </w:p>
    <w:p w14:paraId="4532C4AD" w14:textId="77777777" w:rsidR="0091717C" w:rsidRDefault="0091717C" w:rsidP="0091717C">
      <w:pPr>
        <w:tabs>
          <w:tab w:val="left" w:pos="3600"/>
        </w:tabs>
      </w:pPr>
    </w:p>
    <w:p w14:paraId="47B00A6C" w14:textId="77777777" w:rsidR="0091717C" w:rsidRDefault="0091717C" w:rsidP="0091717C">
      <w:pPr>
        <w:tabs>
          <w:tab w:val="left" w:pos="3600"/>
        </w:tabs>
      </w:pPr>
      <w:r>
        <w:t>Цели: Научиться сравнению</w:t>
      </w:r>
      <w:r w:rsidRPr="007A7A17">
        <w:t xml:space="preserve"> чисел, записанных в двоичной, восьмеричной и шестнадцатеричной системах счисления. </w:t>
      </w:r>
      <w:r>
        <w:t>Изучить с</w:t>
      </w:r>
      <w:r w:rsidRPr="007A7A17">
        <w:t>ложение и вычитание чисел, записанных в этих системах счисления</w:t>
      </w:r>
      <w:r>
        <w:t>.</w:t>
      </w:r>
    </w:p>
    <w:p w14:paraId="478CA873" w14:textId="77777777" w:rsidR="0091717C" w:rsidRDefault="0091717C" w:rsidP="0091717C">
      <w:pPr>
        <w:tabs>
          <w:tab w:val="left" w:pos="3600"/>
        </w:tabs>
      </w:pPr>
    </w:p>
    <w:p w14:paraId="7A272E19" w14:textId="77777777" w:rsidR="0091717C" w:rsidRPr="000748D8" w:rsidRDefault="0091717C" w:rsidP="0091717C">
      <w:pPr>
        <w:tabs>
          <w:tab w:val="left" w:pos="3600"/>
        </w:tabs>
      </w:pPr>
      <w:r w:rsidRPr="000748D8">
        <w:t>Математические основы информатики</w:t>
      </w:r>
    </w:p>
    <w:p w14:paraId="4C206B9E" w14:textId="77777777" w:rsidR="0091717C" w:rsidRPr="007A7A17" w:rsidRDefault="0091717C" w:rsidP="0091717C">
      <w:pPr>
        <w:tabs>
          <w:tab w:val="left" w:pos="3600"/>
        </w:tabs>
      </w:pPr>
      <w:r w:rsidRPr="007A7A17">
        <w:rPr>
          <w:b/>
        </w:rPr>
        <w:t>Глава 1</w:t>
      </w:r>
      <w:r w:rsidRPr="007A7A17">
        <w:t>. Информация и информационные процессы</w:t>
      </w:r>
    </w:p>
    <w:p w14:paraId="12CD7407" w14:textId="77777777" w:rsidR="0091717C" w:rsidRPr="007A7A17" w:rsidRDefault="0091717C" w:rsidP="0091717C">
      <w:pPr>
        <w:tabs>
          <w:tab w:val="left" w:pos="3600"/>
        </w:tabs>
      </w:pPr>
      <w:r w:rsidRPr="007A7A17">
        <w:t>§ 4. Обработка информации</w:t>
      </w:r>
    </w:p>
    <w:p w14:paraId="6EE8EC09" w14:textId="77777777" w:rsidR="0091717C" w:rsidRDefault="0091717C" w:rsidP="0091717C">
      <w:pPr>
        <w:tabs>
          <w:tab w:val="left" w:pos="3600"/>
        </w:tabs>
      </w:pPr>
      <w:r w:rsidRPr="007A7A17">
        <w:t>4.2. Кодирование информации</w:t>
      </w:r>
    </w:p>
    <w:p w14:paraId="78B3F7A6" w14:textId="77777777" w:rsidR="0091717C" w:rsidRDefault="0091717C" w:rsidP="0091717C">
      <w:pPr>
        <w:tabs>
          <w:tab w:val="left" w:pos="3600"/>
        </w:tabs>
        <w:rPr>
          <w:b/>
        </w:rPr>
      </w:pPr>
    </w:p>
    <w:p w14:paraId="2B30882D" w14:textId="77777777" w:rsidR="0091717C" w:rsidRDefault="0091717C" w:rsidP="0091717C">
      <w:pPr>
        <w:tabs>
          <w:tab w:val="left" w:pos="3600"/>
        </w:tabs>
      </w:pPr>
      <w:r>
        <w:t xml:space="preserve">Цели: </w:t>
      </w:r>
      <w:proofErr w:type="spellStart"/>
      <w:r>
        <w:t>Изучить</w:t>
      </w:r>
      <w:r w:rsidRPr="007A7A17">
        <w:t>кодирование</w:t>
      </w:r>
      <w:proofErr w:type="spellEnd"/>
      <w:r w:rsidRPr="007A7A17">
        <w:t xml:space="preserve">. Равномерные   и   неравномерные коды. Условие </w:t>
      </w:r>
      <w:proofErr w:type="spellStart"/>
      <w:r w:rsidRPr="007A7A17">
        <w:t>Фано</w:t>
      </w:r>
      <w:proofErr w:type="spellEnd"/>
      <w:r w:rsidRPr="007A7A17">
        <w:t>.</w:t>
      </w:r>
    </w:p>
    <w:p w14:paraId="7FE4FD56" w14:textId="77777777" w:rsidR="0091717C" w:rsidRDefault="0091717C" w:rsidP="0091717C">
      <w:pPr>
        <w:tabs>
          <w:tab w:val="left" w:pos="3600"/>
        </w:tabs>
      </w:pPr>
    </w:p>
    <w:p w14:paraId="0ED7C807" w14:textId="77777777" w:rsidR="0091717C" w:rsidRPr="000748D8" w:rsidRDefault="0091717C" w:rsidP="0091717C">
      <w:pPr>
        <w:tabs>
          <w:tab w:val="left" w:pos="3600"/>
        </w:tabs>
        <w:jc w:val="both"/>
        <w:rPr>
          <w:b/>
          <w:i/>
        </w:rPr>
      </w:pPr>
      <w:r w:rsidRPr="000748D8">
        <w:rPr>
          <w:b/>
          <w:i/>
        </w:rPr>
        <w:t>Глава 4. Элементы теории множеств и алгебры логики</w:t>
      </w:r>
      <w:r>
        <w:rPr>
          <w:b/>
          <w:i/>
        </w:rPr>
        <w:t xml:space="preserve"> (8 часов)</w:t>
      </w:r>
    </w:p>
    <w:p w14:paraId="07216AB8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§ 17. Некоторые сведения из теории множеств</w:t>
      </w:r>
    </w:p>
    <w:p w14:paraId="2807D4D6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1.Понятие множества</w:t>
      </w:r>
    </w:p>
    <w:p w14:paraId="4F7CCDDD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2.Операции над множествами</w:t>
      </w:r>
    </w:p>
    <w:p w14:paraId="01F27300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3.Мощность множества</w:t>
      </w:r>
    </w:p>
    <w:p w14:paraId="4D328710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§ 18. Алгебра логики</w:t>
      </w:r>
    </w:p>
    <w:p w14:paraId="26745645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1.Логические высказывания и переменные</w:t>
      </w:r>
    </w:p>
    <w:p w14:paraId="581E5D4C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2.Логические операции</w:t>
      </w:r>
    </w:p>
    <w:p w14:paraId="1FEE0A59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3.Логические выражения</w:t>
      </w:r>
    </w:p>
    <w:p w14:paraId="0A0FB4BA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4. Предикаты и их множества истинности</w:t>
      </w:r>
    </w:p>
    <w:p w14:paraId="1795067C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§ 19. Таблицы истинности</w:t>
      </w:r>
    </w:p>
    <w:p w14:paraId="4B267E64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1.Построение таблиц истинности</w:t>
      </w:r>
    </w:p>
    <w:p w14:paraId="1ECB96C6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2.Анализ таблиц истинности</w:t>
      </w:r>
    </w:p>
    <w:p w14:paraId="0363F89C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§20.Преобразование логических выражений</w:t>
      </w:r>
    </w:p>
    <w:p w14:paraId="2D452182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lastRenderedPageBreak/>
        <w:t>1.Основные законы алгебры логики</w:t>
      </w:r>
    </w:p>
    <w:p w14:paraId="502351D7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2.Логические функции</w:t>
      </w:r>
    </w:p>
    <w:p w14:paraId="7607883C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3.Составление логического выражения по таблице истинности и его упрощение</w:t>
      </w:r>
    </w:p>
    <w:p w14:paraId="1A024B8D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§ 21. Элементы схем техники. Логические схемы.</w:t>
      </w:r>
    </w:p>
    <w:p w14:paraId="65192D79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1.Логические элементы</w:t>
      </w:r>
    </w:p>
    <w:p w14:paraId="11F25F37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2.Сумматор</w:t>
      </w:r>
    </w:p>
    <w:p w14:paraId="1A3B75CF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3.Триггер</w:t>
      </w:r>
    </w:p>
    <w:p w14:paraId="76233BD8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§ 22. Логические задачи и способы их решения</w:t>
      </w:r>
    </w:p>
    <w:p w14:paraId="40BBCFC5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1.Метод рассуждений</w:t>
      </w:r>
    </w:p>
    <w:p w14:paraId="001E8D9D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2.Задачи о рыцарях и лжецах</w:t>
      </w:r>
    </w:p>
    <w:p w14:paraId="2F2B79BB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3.Задачи на сопоставление. Табличный метод</w:t>
      </w:r>
    </w:p>
    <w:p w14:paraId="31E9CF88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4.Использование таблиц истинности для решения логиче</w:t>
      </w:r>
      <w:r>
        <w:t>с</w:t>
      </w:r>
      <w:r w:rsidRPr="007A7A17">
        <w:t>ких задач</w:t>
      </w:r>
    </w:p>
    <w:p w14:paraId="71CB590A" w14:textId="77777777" w:rsidR="0091717C" w:rsidRDefault="0091717C" w:rsidP="0091717C">
      <w:pPr>
        <w:tabs>
          <w:tab w:val="left" w:pos="3600"/>
        </w:tabs>
        <w:rPr>
          <w:b/>
          <w:i/>
        </w:rPr>
      </w:pPr>
      <w:r w:rsidRPr="007A7A17">
        <w:t>5.Решение логических задач путём упрощения логических выражений</w:t>
      </w:r>
    </w:p>
    <w:p w14:paraId="2123BD29" w14:textId="77777777" w:rsidR="0091717C" w:rsidRDefault="0091717C" w:rsidP="0091717C">
      <w:pPr>
        <w:tabs>
          <w:tab w:val="left" w:pos="3600"/>
        </w:tabs>
      </w:pPr>
    </w:p>
    <w:p w14:paraId="731C905A" w14:textId="77777777" w:rsidR="0091717C" w:rsidRDefault="0091717C" w:rsidP="0091717C">
      <w:pPr>
        <w:tabs>
          <w:tab w:val="left" w:pos="3600"/>
        </w:tabs>
      </w:pPr>
      <w:r>
        <w:t>Цели: Изучить о</w:t>
      </w:r>
      <w:r w:rsidRPr="007A7A17">
        <w:t>перации «имплика</w:t>
      </w:r>
      <w:r>
        <w:t>ция», «экви</w:t>
      </w:r>
      <w:r w:rsidRPr="007A7A17">
        <w:t>валентность». Примеры законов алгебры логики. Эквивалентные преобразования логических выражений. Построение логического выражения с данной таблицей истинности. Решение простейших логических уравнений.</w:t>
      </w:r>
    </w:p>
    <w:p w14:paraId="29DAD152" w14:textId="77777777" w:rsidR="0091717C" w:rsidRDefault="0091717C" w:rsidP="0091717C">
      <w:pPr>
        <w:tabs>
          <w:tab w:val="left" w:pos="3600"/>
        </w:tabs>
      </w:pPr>
    </w:p>
    <w:p w14:paraId="4A9CFDBF" w14:textId="77777777" w:rsidR="0091717C" w:rsidRDefault="0091717C" w:rsidP="0091717C">
      <w:pPr>
        <w:tabs>
          <w:tab w:val="left" w:pos="3600"/>
        </w:tabs>
      </w:pPr>
    </w:p>
    <w:p w14:paraId="03BF62C1" w14:textId="77777777" w:rsidR="0091717C" w:rsidRPr="000748D8" w:rsidRDefault="0091717C" w:rsidP="0091717C">
      <w:pPr>
        <w:tabs>
          <w:tab w:val="left" w:pos="3600"/>
        </w:tabs>
        <w:jc w:val="both"/>
        <w:rPr>
          <w:b/>
        </w:rPr>
      </w:pPr>
      <w:r w:rsidRPr="000748D8">
        <w:rPr>
          <w:b/>
        </w:rPr>
        <w:t xml:space="preserve">Глава 5. Современные технологии создания и обработки информационных объектов </w:t>
      </w:r>
      <w:r>
        <w:rPr>
          <w:b/>
        </w:rPr>
        <w:t>(5 часов)</w:t>
      </w:r>
    </w:p>
    <w:p w14:paraId="603C3BD6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§ 23. Текстовые документы</w:t>
      </w:r>
    </w:p>
    <w:p w14:paraId="01D063A7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1.Виды текстовых документов</w:t>
      </w:r>
    </w:p>
    <w:p w14:paraId="328BA827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2.Виды программного обеспечения для обработки текстовой информации</w:t>
      </w:r>
    </w:p>
    <w:p w14:paraId="32BEB9A3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3.Создание текстовых документов на компьютере</w:t>
      </w:r>
    </w:p>
    <w:p w14:paraId="59E4680C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4.Средства автоматизации процесса создания документов</w:t>
      </w:r>
    </w:p>
    <w:p w14:paraId="2A78794A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5.Совместная работа над документом</w:t>
      </w:r>
    </w:p>
    <w:p w14:paraId="6AD1D90F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6.Оформление реферата как пример автоматизации процесса создания документов</w:t>
      </w:r>
    </w:p>
    <w:p w14:paraId="0F80F1BD" w14:textId="77777777" w:rsidR="0091717C" w:rsidRDefault="0091717C" w:rsidP="0091717C">
      <w:pPr>
        <w:tabs>
          <w:tab w:val="left" w:pos="3600"/>
        </w:tabs>
        <w:rPr>
          <w:b/>
          <w:i/>
        </w:rPr>
      </w:pPr>
      <w:r w:rsidRPr="007A7A17">
        <w:t>7.Другие возможности автоматизации обработки текстовой информации</w:t>
      </w:r>
    </w:p>
    <w:p w14:paraId="60C698AE" w14:textId="77777777" w:rsidR="0091717C" w:rsidRDefault="0091717C" w:rsidP="0091717C">
      <w:pPr>
        <w:tabs>
          <w:tab w:val="left" w:pos="3600"/>
        </w:tabs>
        <w:jc w:val="both"/>
      </w:pPr>
    </w:p>
    <w:p w14:paraId="3DDC2DD1" w14:textId="77777777" w:rsidR="0091717C" w:rsidRPr="007A7A17" w:rsidRDefault="0091717C" w:rsidP="0091717C">
      <w:pPr>
        <w:tabs>
          <w:tab w:val="left" w:pos="3600"/>
        </w:tabs>
        <w:jc w:val="both"/>
      </w:pPr>
      <w:r>
        <w:t>Цели: Изучить с</w:t>
      </w:r>
      <w:r w:rsidRPr="007A7A17">
        <w:t>ред</w:t>
      </w:r>
      <w:r>
        <w:t>ства и</w:t>
      </w:r>
      <w:r w:rsidRPr="007A7A17">
        <w:t>спользование готовых шаблонов и созда</w:t>
      </w:r>
      <w:r>
        <w:t>ние текстов и презентаций</w:t>
      </w:r>
      <w:r w:rsidRPr="007A7A17">
        <w:t xml:space="preserve">.  </w:t>
      </w:r>
      <w:r>
        <w:t xml:space="preserve">Изучить </w:t>
      </w:r>
      <w:proofErr w:type="gramStart"/>
      <w:r>
        <w:t>р</w:t>
      </w:r>
      <w:r w:rsidRPr="007A7A17">
        <w:t>азработ</w:t>
      </w:r>
      <w:r>
        <w:t>ку</w:t>
      </w:r>
      <w:r w:rsidRPr="007A7A17">
        <w:t xml:space="preserve">  структуры</w:t>
      </w:r>
      <w:proofErr w:type="gramEnd"/>
      <w:r w:rsidRPr="007A7A17">
        <w:t xml:space="preserve"> документа, создание гипертекстового документа. Стандарты библиографических описаний. Деловая переписка, научная публикация. Реферат и аннотация. Оформление списка литературы. Коллективная работа с документами. Рецензирование текста. Облачные сервисы.</w:t>
      </w:r>
    </w:p>
    <w:p w14:paraId="42D68643" w14:textId="77777777" w:rsidR="0091717C" w:rsidRDefault="0091717C" w:rsidP="0091717C">
      <w:pPr>
        <w:tabs>
          <w:tab w:val="left" w:pos="3600"/>
        </w:tabs>
      </w:pPr>
      <w:r w:rsidRPr="007A7A17">
        <w:t>Знакомство    с    компьютерной версткой текста. Технические средства   ввода   текста.</w:t>
      </w:r>
      <w:r>
        <w:t xml:space="preserve">   Про</w:t>
      </w:r>
      <w:r w:rsidRPr="007A7A17">
        <w:t>граммы распознавания текста, введенного     с     использованием сканера, планшетного ПК или г</w:t>
      </w:r>
      <w:r>
        <w:t>рафического    планшета.    Про</w:t>
      </w:r>
      <w:r w:rsidRPr="007A7A17">
        <w:t>граммы синтеза и распознавания устной речи</w:t>
      </w:r>
      <w:r>
        <w:t>.</w:t>
      </w:r>
    </w:p>
    <w:p w14:paraId="3AE9A24A" w14:textId="77777777" w:rsidR="0091717C" w:rsidRDefault="0091717C" w:rsidP="0091717C">
      <w:pPr>
        <w:tabs>
          <w:tab w:val="left" w:pos="3600"/>
        </w:tabs>
        <w:jc w:val="both"/>
      </w:pPr>
    </w:p>
    <w:p w14:paraId="3003C494" w14:textId="77777777" w:rsidR="0091717C" w:rsidRPr="000748D8" w:rsidRDefault="0091717C" w:rsidP="0091717C">
      <w:pPr>
        <w:tabs>
          <w:tab w:val="left" w:pos="3600"/>
        </w:tabs>
        <w:jc w:val="both"/>
      </w:pPr>
      <w:r w:rsidRPr="000748D8">
        <w:t>Работа с аудиовизуальными данными</w:t>
      </w:r>
    </w:p>
    <w:p w14:paraId="1B99377C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rPr>
          <w:b/>
        </w:rPr>
        <w:t>Глава 5</w:t>
      </w:r>
      <w:r w:rsidRPr="007A7A17">
        <w:t>. Современные технологии создания и об</w:t>
      </w:r>
      <w:r>
        <w:t>работки ин</w:t>
      </w:r>
      <w:r w:rsidRPr="007A7A17">
        <w:t>формационных объектов § 24. Объекты компьютерной графики</w:t>
      </w:r>
    </w:p>
    <w:p w14:paraId="5FF26217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lastRenderedPageBreak/>
        <w:t>Компьютерная графика и её виды</w:t>
      </w:r>
    </w:p>
    <w:p w14:paraId="70AA0895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2.Форматы графических файлов</w:t>
      </w:r>
    </w:p>
    <w:p w14:paraId="4618427A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3.Понятие разрешения</w:t>
      </w:r>
    </w:p>
    <w:p w14:paraId="2BBB1006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4.Цифровая фотография</w:t>
      </w:r>
    </w:p>
    <w:p w14:paraId="42627784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§ 25. Компьютерные презентации</w:t>
      </w:r>
    </w:p>
    <w:p w14:paraId="568FEBC7" w14:textId="77777777" w:rsidR="0091717C" w:rsidRPr="007A7A17" w:rsidRDefault="0091717C" w:rsidP="0091717C">
      <w:pPr>
        <w:tabs>
          <w:tab w:val="left" w:pos="3600"/>
        </w:tabs>
        <w:jc w:val="both"/>
      </w:pPr>
      <w:r w:rsidRPr="007A7A17">
        <w:t>1.Виды компьютерных презен</w:t>
      </w:r>
      <w:r>
        <w:t>т</w:t>
      </w:r>
      <w:r w:rsidRPr="007A7A17">
        <w:t>аций.</w:t>
      </w:r>
    </w:p>
    <w:p w14:paraId="6A550F8D" w14:textId="77777777" w:rsidR="0091717C" w:rsidRDefault="0091717C" w:rsidP="0091717C">
      <w:pPr>
        <w:tabs>
          <w:tab w:val="left" w:pos="3600"/>
        </w:tabs>
      </w:pPr>
      <w:r w:rsidRPr="007A7A17">
        <w:t>2.Создание презентаций</w:t>
      </w:r>
    </w:p>
    <w:p w14:paraId="5C428164" w14:textId="77777777" w:rsidR="0091717C" w:rsidRDefault="0091717C" w:rsidP="0091717C">
      <w:pPr>
        <w:tabs>
          <w:tab w:val="left" w:pos="3600"/>
        </w:tabs>
      </w:pPr>
      <w:r>
        <w:tab/>
      </w:r>
    </w:p>
    <w:p w14:paraId="7E6ACC1D" w14:textId="77777777" w:rsidR="0091717C" w:rsidRPr="007A7A17" w:rsidRDefault="0091717C" w:rsidP="0091717C">
      <w:pPr>
        <w:tabs>
          <w:tab w:val="left" w:pos="3600"/>
        </w:tabs>
        <w:jc w:val="both"/>
      </w:pPr>
      <w:r>
        <w:t xml:space="preserve">Цели: </w:t>
      </w:r>
      <w:r w:rsidRPr="007A7A17">
        <w:t>Создание       и       преобразование аудиовизуальных объектов. Ввод изображений   с   использованием различных цифровых устройств (цифровых    фотоаппаратов    и микроскопов, видеокамер, сканеров и т. д.). Обработка изображения и звука с использованием интернет- и мобильных приложений.</w:t>
      </w:r>
    </w:p>
    <w:p w14:paraId="62257F3A" w14:textId="77777777" w:rsidR="0091717C" w:rsidRDefault="0091717C" w:rsidP="0091717C">
      <w:pPr>
        <w:tabs>
          <w:tab w:val="left" w:pos="3600"/>
        </w:tabs>
      </w:pPr>
      <w:r w:rsidRPr="007A7A17">
        <w:t>Использование мультимедийных онлайн-сервисов для разработки презентаций    проектных    работ. Работа в группе, технология публикации   готового   материала   в сети</w:t>
      </w:r>
    </w:p>
    <w:p w14:paraId="538EB64D" w14:textId="77777777" w:rsidR="0091717C" w:rsidRPr="00D51F48" w:rsidRDefault="0091717C" w:rsidP="0091717C">
      <w:pPr>
        <w:tabs>
          <w:tab w:val="left" w:pos="3600"/>
        </w:tabs>
        <w:rPr>
          <w:rFonts w:eastAsia="Times New Roman"/>
          <w:b/>
        </w:rPr>
      </w:pPr>
      <w:r>
        <w:tab/>
      </w:r>
      <w:r w:rsidRPr="00D51F48">
        <w:rPr>
          <w:rFonts w:eastAsia="Times New Roman"/>
          <w:b/>
        </w:rPr>
        <w:t>Тематическое</w:t>
      </w:r>
      <w:r>
        <w:rPr>
          <w:rFonts w:eastAsia="Times New Roman"/>
          <w:b/>
        </w:rPr>
        <w:t xml:space="preserve"> планирование по информатике в 10</w:t>
      </w:r>
      <w:r w:rsidRPr="00D51F48">
        <w:rPr>
          <w:rFonts w:eastAsia="Times New Roman"/>
          <w:b/>
        </w:rPr>
        <w:t xml:space="preserve"> классе.</w:t>
      </w:r>
    </w:p>
    <w:tbl>
      <w:tblPr>
        <w:tblW w:w="0" w:type="auto"/>
        <w:tblInd w:w="1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1560"/>
      </w:tblGrid>
      <w:tr w:rsidR="0091717C" w:rsidRPr="00D51F48" w14:paraId="2442BFDD" w14:textId="77777777" w:rsidTr="009E7C07">
        <w:tc>
          <w:tcPr>
            <w:tcW w:w="6912" w:type="dxa"/>
            <w:shd w:val="clear" w:color="auto" w:fill="auto"/>
          </w:tcPr>
          <w:p w14:paraId="24F486D5" w14:textId="77777777" w:rsidR="0091717C" w:rsidRPr="00D51F48" w:rsidRDefault="0091717C" w:rsidP="009E7C07">
            <w:pPr>
              <w:jc w:val="center"/>
              <w:rPr>
                <w:rFonts w:eastAsia="Times New Roman"/>
                <w:sz w:val="22"/>
                <w:szCs w:val="20"/>
              </w:rPr>
            </w:pPr>
            <w:r w:rsidRPr="00D51F48">
              <w:rPr>
                <w:rFonts w:eastAsia="Times New Roman"/>
                <w:sz w:val="22"/>
                <w:szCs w:val="20"/>
              </w:rPr>
              <w:t>Темы</w:t>
            </w:r>
          </w:p>
        </w:tc>
        <w:tc>
          <w:tcPr>
            <w:tcW w:w="1560" w:type="dxa"/>
            <w:shd w:val="clear" w:color="auto" w:fill="auto"/>
          </w:tcPr>
          <w:p w14:paraId="53E57192" w14:textId="77777777" w:rsidR="0091717C" w:rsidRPr="00D51F48" w:rsidRDefault="0091717C" w:rsidP="009E7C07">
            <w:pPr>
              <w:jc w:val="center"/>
              <w:rPr>
                <w:rFonts w:eastAsia="Times New Roman"/>
                <w:sz w:val="22"/>
                <w:szCs w:val="20"/>
              </w:rPr>
            </w:pPr>
            <w:r w:rsidRPr="00D51F48">
              <w:rPr>
                <w:rFonts w:eastAsia="Times New Roman"/>
                <w:sz w:val="22"/>
                <w:szCs w:val="20"/>
              </w:rPr>
              <w:t>Количество часов</w:t>
            </w:r>
          </w:p>
        </w:tc>
      </w:tr>
      <w:tr w:rsidR="0091717C" w:rsidRPr="00D51F48" w14:paraId="2130654D" w14:textId="77777777" w:rsidTr="009E7C07">
        <w:tc>
          <w:tcPr>
            <w:tcW w:w="6912" w:type="dxa"/>
            <w:shd w:val="clear" w:color="auto" w:fill="auto"/>
          </w:tcPr>
          <w:p w14:paraId="2FC74240" w14:textId="77777777" w:rsidR="0091717C" w:rsidRPr="00D51F48" w:rsidRDefault="0091717C" w:rsidP="009E7C07">
            <w:pPr>
              <w:rPr>
                <w:rFonts w:eastAsia="Times New Roman"/>
                <w:i/>
                <w:sz w:val="22"/>
                <w:szCs w:val="20"/>
              </w:rPr>
            </w:pPr>
            <w:r w:rsidRPr="00D51F48">
              <w:rPr>
                <w:rFonts w:eastAsia="Times New Roman"/>
                <w:i/>
                <w:sz w:val="22"/>
                <w:szCs w:val="20"/>
              </w:rPr>
              <w:t xml:space="preserve">Информация </w:t>
            </w:r>
            <w:r>
              <w:rPr>
                <w:rFonts w:eastAsia="Times New Roman"/>
                <w:i/>
                <w:sz w:val="22"/>
                <w:szCs w:val="20"/>
              </w:rPr>
              <w:t>и информационные процессы</w:t>
            </w:r>
          </w:p>
        </w:tc>
        <w:tc>
          <w:tcPr>
            <w:tcW w:w="1560" w:type="dxa"/>
            <w:shd w:val="clear" w:color="auto" w:fill="auto"/>
          </w:tcPr>
          <w:p w14:paraId="0A45573D" w14:textId="77777777" w:rsidR="0091717C" w:rsidRPr="00D51F48" w:rsidRDefault="0091717C" w:rsidP="009E7C07">
            <w:pPr>
              <w:jc w:val="center"/>
              <w:rPr>
                <w:rFonts w:eastAsia="Times New Roman"/>
                <w:i/>
                <w:sz w:val="22"/>
                <w:szCs w:val="20"/>
              </w:rPr>
            </w:pPr>
            <w:r>
              <w:rPr>
                <w:rFonts w:eastAsia="Times New Roman"/>
                <w:i/>
                <w:sz w:val="22"/>
                <w:szCs w:val="20"/>
              </w:rPr>
              <w:t>6</w:t>
            </w:r>
          </w:p>
        </w:tc>
      </w:tr>
      <w:tr w:rsidR="0091717C" w:rsidRPr="00D51F48" w14:paraId="2AF80CB1" w14:textId="77777777" w:rsidTr="009E7C07">
        <w:trPr>
          <w:trHeight w:val="282"/>
        </w:trPr>
        <w:tc>
          <w:tcPr>
            <w:tcW w:w="6912" w:type="dxa"/>
            <w:shd w:val="clear" w:color="auto" w:fill="auto"/>
          </w:tcPr>
          <w:p w14:paraId="58AAFFE8" w14:textId="77777777" w:rsidR="0091717C" w:rsidRPr="00D51F48" w:rsidRDefault="0091717C" w:rsidP="009E7C07">
            <w:pPr>
              <w:shd w:val="clear" w:color="auto" w:fill="FFFFFF"/>
              <w:rPr>
                <w:rFonts w:eastAsia="Times New Roman"/>
                <w:i/>
              </w:rPr>
            </w:pPr>
            <w:r w:rsidRPr="00D51F48">
              <w:rPr>
                <w:rFonts w:eastAsia="Times New Roman"/>
                <w:i/>
              </w:rPr>
              <w:t>Компьютер и ег</w:t>
            </w:r>
            <w:r>
              <w:rPr>
                <w:rFonts w:eastAsia="Times New Roman"/>
                <w:i/>
              </w:rPr>
              <w:t>о программное обеспечение</w:t>
            </w:r>
          </w:p>
        </w:tc>
        <w:tc>
          <w:tcPr>
            <w:tcW w:w="1560" w:type="dxa"/>
            <w:shd w:val="clear" w:color="auto" w:fill="auto"/>
          </w:tcPr>
          <w:p w14:paraId="33284551" w14:textId="77777777" w:rsidR="0091717C" w:rsidRPr="00D51F48" w:rsidRDefault="0091717C" w:rsidP="009E7C07">
            <w:pPr>
              <w:shd w:val="clear" w:color="auto" w:fill="FFFFFF"/>
              <w:jc w:val="center"/>
              <w:rPr>
                <w:rFonts w:eastAsia="Times New Roman"/>
                <w:sz w:val="22"/>
                <w:szCs w:val="20"/>
              </w:rPr>
            </w:pPr>
            <w:r>
              <w:rPr>
                <w:rFonts w:eastAsia="Times New Roman"/>
                <w:sz w:val="22"/>
                <w:szCs w:val="20"/>
              </w:rPr>
              <w:t>5</w:t>
            </w:r>
          </w:p>
        </w:tc>
      </w:tr>
      <w:tr w:rsidR="0091717C" w:rsidRPr="00D51F48" w14:paraId="24F40EAC" w14:textId="77777777" w:rsidTr="009E7C07">
        <w:tc>
          <w:tcPr>
            <w:tcW w:w="6912" w:type="dxa"/>
            <w:shd w:val="clear" w:color="auto" w:fill="auto"/>
          </w:tcPr>
          <w:p w14:paraId="090BBB18" w14:textId="77777777" w:rsidR="0091717C" w:rsidRPr="00D51F48" w:rsidRDefault="0091717C" w:rsidP="009E7C07">
            <w:pPr>
              <w:rPr>
                <w:rFonts w:eastAsia="Times New Roman"/>
                <w:i/>
                <w:sz w:val="22"/>
                <w:szCs w:val="20"/>
              </w:rPr>
            </w:pPr>
            <w:r w:rsidRPr="00D51F48">
              <w:rPr>
                <w:rFonts w:eastAsia="Times New Roman"/>
                <w:i/>
                <w:sz w:val="22"/>
                <w:szCs w:val="20"/>
              </w:rPr>
              <w:t>Представлени</w:t>
            </w:r>
            <w:r>
              <w:rPr>
                <w:rFonts w:eastAsia="Times New Roman"/>
                <w:i/>
                <w:sz w:val="22"/>
                <w:szCs w:val="20"/>
              </w:rPr>
              <w:t>е информации в компьютере</w:t>
            </w:r>
          </w:p>
        </w:tc>
        <w:tc>
          <w:tcPr>
            <w:tcW w:w="1560" w:type="dxa"/>
            <w:shd w:val="clear" w:color="auto" w:fill="auto"/>
          </w:tcPr>
          <w:p w14:paraId="22154490" w14:textId="77777777" w:rsidR="0091717C" w:rsidRPr="00D51F48" w:rsidRDefault="0091717C" w:rsidP="009E7C07">
            <w:pPr>
              <w:jc w:val="center"/>
              <w:rPr>
                <w:rFonts w:eastAsia="Times New Roman"/>
                <w:sz w:val="22"/>
                <w:szCs w:val="20"/>
              </w:rPr>
            </w:pPr>
            <w:r>
              <w:rPr>
                <w:rFonts w:eastAsia="Times New Roman"/>
                <w:sz w:val="22"/>
                <w:szCs w:val="20"/>
              </w:rPr>
              <w:t>9</w:t>
            </w:r>
          </w:p>
        </w:tc>
      </w:tr>
      <w:tr w:rsidR="0091717C" w:rsidRPr="00D51F48" w14:paraId="6A43E9A4" w14:textId="77777777" w:rsidTr="009E7C07">
        <w:tc>
          <w:tcPr>
            <w:tcW w:w="6912" w:type="dxa"/>
            <w:shd w:val="clear" w:color="auto" w:fill="auto"/>
          </w:tcPr>
          <w:p w14:paraId="41E3A577" w14:textId="77777777" w:rsidR="0091717C" w:rsidRPr="00D51F48" w:rsidRDefault="0091717C" w:rsidP="009E7C07">
            <w:pPr>
              <w:rPr>
                <w:rFonts w:eastAsia="Times New Roman"/>
                <w:i/>
                <w:sz w:val="22"/>
                <w:szCs w:val="20"/>
              </w:rPr>
            </w:pPr>
            <w:r>
              <w:rPr>
                <w:rFonts w:eastAsia="Times New Roman"/>
                <w:i/>
                <w:sz w:val="22"/>
                <w:szCs w:val="20"/>
              </w:rPr>
              <w:t>Элементы теории множеств и алгебры логики</w:t>
            </w:r>
          </w:p>
        </w:tc>
        <w:tc>
          <w:tcPr>
            <w:tcW w:w="1560" w:type="dxa"/>
            <w:shd w:val="clear" w:color="auto" w:fill="auto"/>
          </w:tcPr>
          <w:p w14:paraId="554F9CEC" w14:textId="77777777" w:rsidR="0091717C" w:rsidRPr="00D51F48" w:rsidRDefault="0091717C" w:rsidP="009E7C07">
            <w:pPr>
              <w:jc w:val="center"/>
              <w:rPr>
                <w:rFonts w:eastAsia="Times New Roman"/>
                <w:b/>
                <w:i/>
                <w:iCs/>
                <w:sz w:val="22"/>
                <w:szCs w:val="20"/>
              </w:rPr>
            </w:pPr>
            <w:r>
              <w:rPr>
                <w:rFonts w:eastAsia="Times New Roman"/>
                <w:b/>
                <w:i/>
                <w:iCs/>
                <w:sz w:val="22"/>
                <w:szCs w:val="20"/>
              </w:rPr>
              <w:t>8</w:t>
            </w:r>
          </w:p>
        </w:tc>
      </w:tr>
      <w:tr w:rsidR="0091717C" w:rsidRPr="00D51F48" w14:paraId="7499E5E4" w14:textId="77777777" w:rsidTr="009E7C07">
        <w:tc>
          <w:tcPr>
            <w:tcW w:w="6912" w:type="dxa"/>
            <w:shd w:val="clear" w:color="auto" w:fill="auto"/>
          </w:tcPr>
          <w:p w14:paraId="4A672599" w14:textId="77777777" w:rsidR="0091717C" w:rsidRPr="00D51F48" w:rsidRDefault="0091717C" w:rsidP="009E7C07">
            <w:pPr>
              <w:rPr>
                <w:rFonts w:eastAsia="Times New Roman"/>
                <w:i/>
                <w:sz w:val="22"/>
                <w:szCs w:val="20"/>
              </w:rPr>
            </w:pPr>
            <w:r w:rsidRPr="00D51F48">
              <w:rPr>
                <w:rFonts w:eastAsia="Times New Roman"/>
                <w:i/>
                <w:sz w:val="22"/>
                <w:szCs w:val="20"/>
              </w:rPr>
              <w:t>Современные технологии создания и обработки и</w:t>
            </w:r>
            <w:r>
              <w:rPr>
                <w:rFonts w:eastAsia="Times New Roman"/>
                <w:i/>
                <w:sz w:val="22"/>
                <w:szCs w:val="20"/>
              </w:rPr>
              <w:t>нформационных объектов</w:t>
            </w:r>
          </w:p>
        </w:tc>
        <w:tc>
          <w:tcPr>
            <w:tcW w:w="1560" w:type="dxa"/>
            <w:shd w:val="clear" w:color="auto" w:fill="auto"/>
          </w:tcPr>
          <w:p w14:paraId="721A436F" w14:textId="77777777" w:rsidR="0091717C" w:rsidRDefault="0091717C" w:rsidP="009E7C07">
            <w:pPr>
              <w:jc w:val="center"/>
              <w:rPr>
                <w:rFonts w:eastAsia="Times New Roman"/>
                <w:b/>
                <w:i/>
                <w:iCs/>
                <w:sz w:val="22"/>
                <w:szCs w:val="20"/>
              </w:rPr>
            </w:pPr>
            <w:r>
              <w:rPr>
                <w:rFonts w:eastAsia="Times New Roman"/>
                <w:b/>
                <w:i/>
                <w:iCs/>
                <w:sz w:val="22"/>
                <w:szCs w:val="20"/>
              </w:rPr>
              <w:t>5</w:t>
            </w:r>
          </w:p>
        </w:tc>
      </w:tr>
      <w:tr w:rsidR="0091717C" w:rsidRPr="00D51F48" w14:paraId="7494C7DF" w14:textId="77777777" w:rsidTr="009E7C07">
        <w:tc>
          <w:tcPr>
            <w:tcW w:w="6912" w:type="dxa"/>
            <w:shd w:val="clear" w:color="auto" w:fill="auto"/>
          </w:tcPr>
          <w:p w14:paraId="4F1563AC" w14:textId="77777777" w:rsidR="0091717C" w:rsidRPr="00D51F48" w:rsidRDefault="0091717C" w:rsidP="009E7C07">
            <w:pPr>
              <w:rPr>
                <w:rFonts w:eastAsia="Times New Roman"/>
                <w:i/>
                <w:sz w:val="22"/>
                <w:szCs w:val="20"/>
              </w:rPr>
            </w:pPr>
            <w:r w:rsidRPr="00D51F48">
              <w:rPr>
                <w:rFonts w:eastAsia="Times New Roman"/>
                <w:i/>
                <w:sz w:val="22"/>
                <w:szCs w:val="20"/>
              </w:rPr>
              <w:t>Повторение</w:t>
            </w:r>
          </w:p>
        </w:tc>
        <w:tc>
          <w:tcPr>
            <w:tcW w:w="1560" w:type="dxa"/>
            <w:shd w:val="clear" w:color="auto" w:fill="auto"/>
          </w:tcPr>
          <w:p w14:paraId="029DA377" w14:textId="77777777" w:rsidR="0091717C" w:rsidRPr="00D51F48" w:rsidRDefault="00084C22" w:rsidP="009E7C07">
            <w:pPr>
              <w:jc w:val="center"/>
              <w:rPr>
                <w:rFonts w:eastAsia="Times New Roman"/>
                <w:sz w:val="22"/>
                <w:szCs w:val="20"/>
              </w:rPr>
            </w:pPr>
            <w:r>
              <w:rPr>
                <w:rFonts w:eastAsia="Times New Roman"/>
                <w:b/>
                <w:i/>
                <w:iCs/>
                <w:sz w:val="22"/>
                <w:szCs w:val="20"/>
              </w:rPr>
              <w:t>2</w:t>
            </w:r>
          </w:p>
        </w:tc>
      </w:tr>
      <w:tr w:rsidR="0091717C" w:rsidRPr="00D51F48" w14:paraId="3BFA0089" w14:textId="77777777" w:rsidTr="009E7C07">
        <w:tc>
          <w:tcPr>
            <w:tcW w:w="6912" w:type="dxa"/>
            <w:shd w:val="clear" w:color="auto" w:fill="auto"/>
          </w:tcPr>
          <w:p w14:paraId="0AC4A656" w14:textId="77777777" w:rsidR="0091717C" w:rsidRPr="00D51F48" w:rsidRDefault="0091717C" w:rsidP="009E7C07">
            <w:pPr>
              <w:rPr>
                <w:rFonts w:eastAsia="Times New Roman"/>
                <w:i/>
                <w:iCs/>
                <w:sz w:val="22"/>
                <w:szCs w:val="20"/>
              </w:rPr>
            </w:pPr>
            <w:r w:rsidRPr="00D51F48">
              <w:rPr>
                <w:rFonts w:eastAsia="Times New Roman"/>
                <w:i/>
                <w:iCs/>
                <w:sz w:val="22"/>
                <w:szCs w:val="20"/>
              </w:rPr>
              <w:t xml:space="preserve">Всего   </w:t>
            </w:r>
          </w:p>
        </w:tc>
        <w:tc>
          <w:tcPr>
            <w:tcW w:w="1560" w:type="dxa"/>
            <w:shd w:val="clear" w:color="auto" w:fill="auto"/>
          </w:tcPr>
          <w:p w14:paraId="352DE013" w14:textId="77777777" w:rsidR="0091717C" w:rsidRPr="00D51F48" w:rsidRDefault="0091717C" w:rsidP="009E7C07">
            <w:pPr>
              <w:jc w:val="center"/>
              <w:rPr>
                <w:rFonts w:eastAsia="Times New Roman"/>
                <w:b/>
                <w:i/>
                <w:iCs/>
                <w:sz w:val="22"/>
                <w:szCs w:val="20"/>
              </w:rPr>
            </w:pPr>
            <w:r w:rsidRPr="00D51F48">
              <w:rPr>
                <w:rFonts w:eastAsia="Times New Roman"/>
                <w:b/>
                <w:bCs/>
                <w:i/>
                <w:iCs/>
                <w:sz w:val="22"/>
                <w:szCs w:val="20"/>
              </w:rPr>
              <w:t>3</w:t>
            </w:r>
            <w:r w:rsidR="00084C22">
              <w:rPr>
                <w:rFonts w:eastAsia="Times New Roman"/>
                <w:b/>
                <w:bCs/>
                <w:i/>
                <w:iCs/>
                <w:sz w:val="22"/>
                <w:szCs w:val="20"/>
              </w:rPr>
              <w:t>5</w:t>
            </w:r>
          </w:p>
        </w:tc>
      </w:tr>
    </w:tbl>
    <w:p w14:paraId="00F35420" w14:textId="77777777" w:rsidR="0091717C" w:rsidRPr="00F561AF" w:rsidRDefault="00AD14AD" w:rsidP="00F561AF">
      <w:pPr>
        <w:pStyle w:val="Default"/>
        <w:spacing w:line="276" w:lineRule="auto"/>
        <w:rPr>
          <w:i/>
          <w:iCs/>
          <w:color w:val="00000A"/>
        </w:rPr>
      </w:pPr>
      <w:r>
        <w:br w:type="page"/>
      </w:r>
      <w:bookmarkStart w:id="5" w:name="_Toc3640136031"/>
      <w:bookmarkStart w:id="6" w:name="_Toc3439493601"/>
      <w:bookmarkEnd w:id="5"/>
      <w:bookmarkEnd w:id="6"/>
    </w:p>
    <w:p w14:paraId="11EF06A0" w14:textId="77777777" w:rsidR="00A218C0" w:rsidRPr="00A5558B" w:rsidRDefault="00A218C0" w:rsidP="00A218C0">
      <w:pPr>
        <w:keepNext/>
        <w:spacing w:after="240"/>
        <w:ind w:firstLine="567"/>
        <w:jc w:val="center"/>
        <w:outlineLvl w:val="1"/>
        <w:rPr>
          <w:b/>
          <w:bCs/>
          <w:sz w:val="28"/>
        </w:rPr>
      </w:pPr>
      <w:r w:rsidRPr="00A5558B">
        <w:rPr>
          <w:b/>
          <w:bCs/>
          <w:sz w:val="28"/>
        </w:rPr>
        <w:lastRenderedPageBreak/>
        <w:t>Календарно-т</w:t>
      </w:r>
      <w:r>
        <w:rPr>
          <w:b/>
          <w:bCs/>
          <w:sz w:val="28"/>
        </w:rPr>
        <w:t>ематическое планирование на 20</w:t>
      </w:r>
      <w:r w:rsidR="0091717C">
        <w:rPr>
          <w:b/>
          <w:bCs/>
          <w:sz w:val="28"/>
        </w:rPr>
        <w:t>20</w:t>
      </w:r>
      <w:r w:rsidR="00B53633">
        <w:rPr>
          <w:b/>
          <w:bCs/>
          <w:sz w:val="28"/>
        </w:rPr>
        <w:t>-202</w:t>
      </w:r>
      <w:r w:rsidR="0091717C">
        <w:rPr>
          <w:b/>
          <w:bCs/>
          <w:sz w:val="28"/>
        </w:rPr>
        <w:t>1</w:t>
      </w:r>
      <w:r w:rsidRPr="00A5558B">
        <w:rPr>
          <w:b/>
          <w:bCs/>
          <w:sz w:val="28"/>
        </w:rPr>
        <w:t>учебный год</w:t>
      </w:r>
    </w:p>
    <w:p w14:paraId="711BAAA6" w14:textId="334B2801" w:rsidR="0091717C" w:rsidRPr="002400CD" w:rsidRDefault="0091717C" w:rsidP="0091717C">
      <w:pPr>
        <w:jc w:val="both"/>
        <w:rPr>
          <w:b/>
          <w:sz w:val="28"/>
        </w:rPr>
      </w:pPr>
    </w:p>
    <w:tbl>
      <w:tblPr>
        <w:tblW w:w="15168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3260"/>
        <w:gridCol w:w="992"/>
        <w:gridCol w:w="709"/>
        <w:gridCol w:w="850"/>
        <w:gridCol w:w="2127"/>
        <w:gridCol w:w="2976"/>
        <w:gridCol w:w="3261"/>
      </w:tblGrid>
      <w:tr w:rsidR="008D7E1D" w:rsidRPr="009D7465" w14:paraId="7A6A1C84" w14:textId="66FA0AA9" w:rsidTr="008D7E1D">
        <w:trPr>
          <w:cantSplit/>
          <w:trHeight w:val="703"/>
        </w:trPr>
        <w:tc>
          <w:tcPr>
            <w:tcW w:w="993" w:type="dxa"/>
            <w:vMerge w:val="restart"/>
            <w:shd w:val="clear" w:color="auto" w:fill="FFFFFF"/>
          </w:tcPr>
          <w:p w14:paraId="797B4276" w14:textId="77777777" w:rsidR="008D7E1D" w:rsidRPr="00B65C72" w:rsidRDefault="008D7E1D" w:rsidP="00E2318F">
            <w:pPr>
              <w:shd w:val="clear" w:color="auto" w:fill="FFFFFF"/>
              <w:jc w:val="center"/>
              <w:rPr>
                <w:b/>
              </w:rPr>
            </w:pPr>
            <w:r w:rsidRPr="00B65C72">
              <w:rPr>
                <w:b/>
                <w:color w:val="000000"/>
              </w:rPr>
              <w:t>Номер</w:t>
            </w:r>
          </w:p>
          <w:p w14:paraId="08B1B31D" w14:textId="77777777" w:rsidR="008D7E1D" w:rsidRPr="00B65C72" w:rsidRDefault="008D7E1D" w:rsidP="00E2318F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B65C72">
              <w:rPr>
                <w:b/>
                <w:color w:val="000000"/>
              </w:rPr>
              <w:t>Урока</w:t>
            </w:r>
          </w:p>
          <w:p w14:paraId="243117F5" w14:textId="77777777" w:rsidR="008D7E1D" w:rsidRPr="00B65C72" w:rsidRDefault="008D7E1D" w:rsidP="00E2318F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3260" w:type="dxa"/>
            <w:vMerge w:val="restart"/>
            <w:shd w:val="clear" w:color="auto" w:fill="FFFFFF"/>
          </w:tcPr>
          <w:p w14:paraId="0A70E33B" w14:textId="77777777" w:rsidR="008D7E1D" w:rsidRPr="00B65C72" w:rsidRDefault="008D7E1D" w:rsidP="00E2318F">
            <w:pPr>
              <w:shd w:val="clear" w:color="auto" w:fill="FFFFFF"/>
              <w:ind w:right="102"/>
              <w:jc w:val="center"/>
              <w:rPr>
                <w:b/>
              </w:rPr>
            </w:pPr>
            <w:r w:rsidRPr="00B65C72">
              <w:rPr>
                <w:b/>
                <w:color w:val="000000"/>
              </w:rPr>
              <w:t>Содержание</w:t>
            </w:r>
          </w:p>
          <w:p w14:paraId="27C9FE04" w14:textId="77777777" w:rsidR="008D7E1D" w:rsidRPr="00B65C72" w:rsidRDefault="008D7E1D" w:rsidP="00E2318F">
            <w:pPr>
              <w:shd w:val="clear" w:color="auto" w:fill="FFFFFF"/>
              <w:ind w:right="102"/>
              <w:jc w:val="center"/>
              <w:rPr>
                <w:b/>
              </w:rPr>
            </w:pPr>
            <w:r w:rsidRPr="00B65C72">
              <w:rPr>
                <w:b/>
                <w:color w:val="000000"/>
              </w:rPr>
              <w:t>(разделы, темы)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0B22A00B" w14:textId="77777777" w:rsidR="008D7E1D" w:rsidRPr="00B65C72" w:rsidRDefault="008D7E1D" w:rsidP="00E2318F">
            <w:pPr>
              <w:shd w:val="clear" w:color="auto" w:fill="FFFFFF"/>
              <w:jc w:val="center"/>
              <w:rPr>
                <w:b/>
              </w:rPr>
            </w:pPr>
            <w:r w:rsidRPr="00B65C72">
              <w:rPr>
                <w:b/>
                <w:color w:val="000000"/>
              </w:rPr>
              <w:t>Количество</w:t>
            </w:r>
          </w:p>
          <w:p w14:paraId="4A628F80" w14:textId="77777777" w:rsidR="008D7E1D" w:rsidRPr="00B65C72" w:rsidRDefault="008D7E1D" w:rsidP="00E2318F">
            <w:pPr>
              <w:shd w:val="clear" w:color="auto" w:fill="FFFFFF"/>
              <w:jc w:val="center"/>
              <w:rPr>
                <w:b/>
              </w:rPr>
            </w:pPr>
            <w:r w:rsidRPr="00B65C72">
              <w:rPr>
                <w:b/>
                <w:color w:val="000000"/>
              </w:rPr>
              <w:t>часов</w:t>
            </w:r>
          </w:p>
        </w:tc>
        <w:tc>
          <w:tcPr>
            <w:tcW w:w="1559" w:type="dxa"/>
            <w:gridSpan w:val="2"/>
            <w:shd w:val="clear" w:color="auto" w:fill="FFFFFF"/>
          </w:tcPr>
          <w:p w14:paraId="4228029B" w14:textId="77777777" w:rsidR="008D7E1D" w:rsidRPr="00B65C72" w:rsidRDefault="008D7E1D" w:rsidP="00E2318F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B65C72">
              <w:rPr>
                <w:b/>
                <w:color w:val="000000"/>
              </w:rPr>
              <w:t xml:space="preserve">Даты </w:t>
            </w:r>
          </w:p>
          <w:p w14:paraId="13F8DDBC" w14:textId="77777777" w:rsidR="008D7E1D" w:rsidRPr="00B65C72" w:rsidRDefault="008D7E1D" w:rsidP="00E2318F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B65C72">
              <w:rPr>
                <w:b/>
                <w:color w:val="000000"/>
              </w:rPr>
              <w:t>проведения</w:t>
            </w:r>
          </w:p>
        </w:tc>
        <w:tc>
          <w:tcPr>
            <w:tcW w:w="2127" w:type="dxa"/>
            <w:vMerge w:val="restart"/>
            <w:shd w:val="clear" w:color="auto" w:fill="FFFFFF"/>
          </w:tcPr>
          <w:p w14:paraId="4D5F3E94" w14:textId="77777777" w:rsidR="008D7E1D" w:rsidRPr="00B65C72" w:rsidRDefault="008D7E1D" w:rsidP="00E2318F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B65C72">
              <w:rPr>
                <w:b/>
                <w:color w:val="000000"/>
              </w:rPr>
              <w:t>Материально- техническое оснащение</w:t>
            </w:r>
          </w:p>
        </w:tc>
        <w:tc>
          <w:tcPr>
            <w:tcW w:w="2976" w:type="dxa"/>
            <w:vMerge w:val="restart"/>
            <w:shd w:val="clear" w:color="auto" w:fill="FFFFFF"/>
          </w:tcPr>
          <w:p w14:paraId="59F07FF7" w14:textId="77777777" w:rsidR="008D7E1D" w:rsidRPr="00B65C72" w:rsidRDefault="008D7E1D" w:rsidP="00E2318F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B65C72">
              <w:rPr>
                <w:b/>
                <w:color w:val="000000"/>
              </w:rPr>
              <w:t>Основные виды учебной деятельности (УУД)</w:t>
            </w:r>
          </w:p>
        </w:tc>
        <w:tc>
          <w:tcPr>
            <w:tcW w:w="3261" w:type="dxa"/>
            <w:vMerge w:val="restart"/>
            <w:shd w:val="clear" w:color="auto" w:fill="FFFFFF"/>
          </w:tcPr>
          <w:p w14:paraId="2177F394" w14:textId="4654E855" w:rsidR="008D7E1D" w:rsidRPr="00B65C72" w:rsidRDefault="008D7E1D" w:rsidP="00E2318F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Домашнее задание</w:t>
            </w:r>
          </w:p>
        </w:tc>
      </w:tr>
      <w:tr w:rsidR="008D7E1D" w14:paraId="3664C2DC" w14:textId="11C83AC0" w:rsidTr="008D7E1D">
        <w:trPr>
          <w:cantSplit/>
          <w:trHeight w:val="358"/>
        </w:trPr>
        <w:tc>
          <w:tcPr>
            <w:tcW w:w="993" w:type="dxa"/>
            <w:vMerge/>
            <w:shd w:val="clear" w:color="auto" w:fill="FFFFFF"/>
          </w:tcPr>
          <w:p w14:paraId="53D4E279" w14:textId="77777777" w:rsidR="008D7E1D" w:rsidRPr="00B65C72" w:rsidRDefault="008D7E1D" w:rsidP="00E2318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  <w:shd w:val="clear" w:color="auto" w:fill="FFFFFF"/>
          </w:tcPr>
          <w:p w14:paraId="290112CD" w14:textId="77777777" w:rsidR="008D7E1D" w:rsidRPr="00B65C72" w:rsidRDefault="008D7E1D" w:rsidP="00E2318F">
            <w:pPr>
              <w:shd w:val="clear" w:color="auto" w:fill="FFFFFF"/>
              <w:ind w:right="102"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14:paraId="293B09F5" w14:textId="77777777" w:rsidR="008D7E1D" w:rsidRPr="00B65C72" w:rsidRDefault="008D7E1D" w:rsidP="00E2318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58F9BA6B" w14:textId="77777777" w:rsidR="008D7E1D" w:rsidRPr="00B65C72" w:rsidRDefault="008D7E1D" w:rsidP="00E2318F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B65C72">
              <w:rPr>
                <w:b/>
                <w:color w:val="000000"/>
              </w:rPr>
              <w:t>план</w:t>
            </w:r>
          </w:p>
        </w:tc>
        <w:tc>
          <w:tcPr>
            <w:tcW w:w="850" w:type="dxa"/>
            <w:shd w:val="clear" w:color="auto" w:fill="FFFFFF"/>
          </w:tcPr>
          <w:p w14:paraId="7F718078" w14:textId="77777777" w:rsidR="008D7E1D" w:rsidRPr="00B65C72" w:rsidRDefault="008D7E1D" w:rsidP="00E2318F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B65C72">
              <w:rPr>
                <w:b/>
                <w:color w:val="000000"/>
              </w:rPr>
              <w:t>факт</w:t>
            </w:r>
          </w:p>
        </w:tc>
        <w:tc>
          <w:tcPr>
            <w:tcW w:w="2127" w:type="dxa"/>
            <w:vMerge/>
            <w:shd w:val="clear" w:color="auto" w:fill="FFFFFF"/>
          </w:tcPr>
          <w:p w14:paraId="405A877C" w14:textId="77777777" w:rsidR="008D7E1D" w:rsidRPr="00B65C72" w:rsidRDefault="008D7E1D" w:rsidP="00E2318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976" w:type="dxa"/>
            <w:vMerge/>
            <w:shd w:val="clear" w:color="auto" w:fill="FFFFFF"/>
          </w:tcPr>
          <w:p w14:paraId="6C0C7EAE" w14:textId="77777777" w:rsidR="008D7E1D" w:rsidRPr="00B65C72" w:rsidRDefault="008D7E1D" w:rsidP="00E2318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261" w:type="dxa"/>
            <w:vMerge/>
            <w:shd w:val="clear" w:color="auto" w:fill="FFFFFF"/>
          </w:tcPr>
          <w:p w14:paraId="4982A440" w14:textId="77777777" w:rsidR="008D7E1D" w:rsidRPr="00B65C72" w:rsidRDefault="008D7E1D" w:rsidP="00E2318F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177E70" w:rsidRPr="00BD238D" w14:paraId="17A818CA" w14:textId="33E4168C" w:rsidTr="00575BF2">
        <w:trPr>
          <w:cantSplit/>
          <w:trHeight w:val="358"/>
        </w:trPr>
        <w:tc>
          <w:tcPr>
            <w:tcW w:w="15168" w:type="dxa"/>
            <w:gridSpan w:val="8"/>
            <w:shd w:val="clear" w:color="auto" w:fill="FFFFFF"/>
          </w:tcPr>
          <w:p w14:paraId="5041D6E5" w14:textId="0D269276" w:rsidR="00177E70" w:rsidRPr="00177E70" w:rsidRDefault="00177E70" w:rsidP="00177E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B65C72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 xml:space="preserve"> </w:t>
            </w:r>
            <w:r w:rsidRPr="00151E9E">
              <w:rPr>
                <w:b/>
              </w:rPr>
              <w:t>Информация и информационные процессы</w:t>
            </w:r>
            <w:r>
              <w:rPr>
                <w:b/>
              </w:rPr>
              <w:t xml:space="preserve"> (</w:t>
            </w:r>
            <w:r>
              <w:rPr>
                <w:b/>
                <w:color w:val="000000"/>
              </w:rPr>
              <w:t>8 часов)</w:t>
            </w:r>
          </w:p>
        </w:tc>
      </w:tr>
      <w:tr w:rsidR="008D7E1D" w:rsidRPr="005414D8" w14:paraId="75539523" w14:textId="08DDE776" w:rsidTr="008D7E1D">
        <w:trPr>
          <w:cantSplit/>
          <w:trHeight w:val="1952"/>
        </w:trPr>
        <w:tc>
          <w:tcPr>
            <w:tcW w:w="993" w:type="dxa"/>
            <w:shd w:val="clear" w:color="auto" w:fill="FFFFFF"/>
          </w:tcPr>
          <w:p w14:paraId="26CBCDEF" w14:textId="77777777" w:rsidR="008D7E1D" w:rsidRPr="00436A70" w:rsidRDefault="008D7E1D" w:rsidP="00E2318F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  <w:p w14:paraId="73A8076A" w14:textId="77777777" w:rsidR="008D7E1D" w:rsidRPr="00436A70" w:rsidRDefault="008D7E1D" w:rsidP="00E2318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260" w:type="dxa"/>
            <w:shd w:val="clear" w:color="auto" w:fill="FFFFFF"/>
          </w:tcPr>
          <w:p w14:paraId="10315330" w14:textId="77777777" w:rsidR="008D7E1D" w:rsidRPr="00151E9E" w:rsidRDefault="008D7E1D" w:rsidP="00E2318F">
            <w:pPr>
              <w:tabs>
                <w:tab w:val="left" w:pos="3600"/>
              </w:tabs>
              <w:jc w:val="both"/>
            </w:pPr>
            <w:r w:rsidRPr="00151E9E">
              <w:t>Информация. Информационная грамотность и информационная культура.</w:t>
            </w:r>
          </w:p>
        </w:tc>
        <w:tc>
          <w:tcPr>
            <w:tcW w:w="992" w:type="dxa"/>
            <w:shd w:val="clear" w:color="auto" w:fill="FFFFFF"/>
          </w:tcPr>
          <w:p w14:paraId="4F511EA5" w14:textId="77777777" w:rsidR="008D7E1D" w:rsidRPr="00436A70" w:rsidRDefault="008D7E1D" w:rsidP="00E2318F">
            <w:pPr>
              <w:shd w:val="clear" w:color="auto" w:fill="FFFFFF"/>
              <w:jc w:val="center"/>
              <w:rPr>
                <w:color w:val="000000"/>
              </w:rPr>
            </w:pPr>
            <w:r w:rsidRPr="00436A70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76118158" w14:textId="77777777" w:rsidR="008D7E1D" w:rsidRPr="00436A70" w:rsidRDefault="008D7E1D" w:rsidP="00E2318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189C1245" w14:textId="77777777" w:rsidR="008D7E1D" w:rsidRPr="00436A70" w:rsidRDefault="008D7E1D" w:rsidP="00E2318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367599F0" w14:textId="77777777" w:rsidR="008D7E1D" w:rsidRPr="00436A70" w:rsidRDefault="008D7E1D" w:rsidP="00E2318F">
            <w:pPr>
              <w:shd w:val="clear" w:color="auto" w:fill="FFFFFF"/>
              <w:rPr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40AB408C" wp14:editId="04D80185">
                  <wp:extent cx="209550" cy="209550"/>
                  <wp:effectExtent l="19050" t="0" r="0" b="0"/>
                  <wp:docPr id="20" name="Рисунок 1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7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Информация. Информационная грамотность и информационная культура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589F60DB" w14:textId="77777777" w:rsidR="008D7E1D" w:rsidRPr="00436A70" w:rsidRDefault="008D7E1D" w:rsidP="00E2318F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формулировать и удерживать учебную задачу;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  <w:r w:rsidRPr="00436A70">
              <w:rPr>
                <w:sz w:val="20"/>
                <w:szCs w:val="20"/>
              </w:rPr>
              <w:t xml:space="preserve">– выбирать действия в соответствии с поставленной задачей и условиями ее реализации.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использовать общие приемы решения поставленных задач;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сотрудничество </w:t>
            </w:r>
            <w:r w:rsidRPr="00436A70">
              <w:rPr>
                <w:sz w:val="20"/>
                <w:szCs w:val="20"/>
              </w:rPr>
              <w:t xml:space="preserve">– ставить вопросы, обращаться за помощью </w:t>
            </w:r>
          </w:p>
        </w:tc>
        <w:tc>
          <w:tcPr>
            <w:tcW w:w="3261" w:type="dxa"/>
            <w:shd w:val="clear" w:color="auto" w:fill="FFFFFF"/>
          </w:tcPr>
          <w:p w14:paraId="44054C4B" w14:textId="78407D20" w:rsidR="008D7E1D" w:rsidRPr="00436A70" w:rsidRDefault="00231603" w:rsidP="00E2318F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rFonts w:ascii="Sitka Subheading" w:hAnsi="Sitka Subheading"/>
                <w:b/>
                <w:bCs/>
                <w:sz w:val="20"/>
                <w:szCs w:val="20"/>
              </w:rPr>
              <w:t>§</w:t>
            </w: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8D7E1D" w14:paraId="082DCB4A" w14:textId="1A4CBC74" w:rsidTr="008D7E1D">
        <w:trPr>
          <w:cantSplit/>
          <w:trHeight w:val="1858"/>
        </w:trPr>
        <w:tc>
          <w:tcPr>
            <w:tcW w:w="993" w:type="dxa"/>
            <w:shd w:val="clear" w:color="auto" w:fill="FFFFFF"/>
          </w:tcPr>
          <w:p w14:paraId="228D48EB" w14:textId="77777777" w:rsidR="008D7E1D" w:rsidRPr="00436A70" w:rsidRDefault="008D7E1D" w:rsidP="00E2318F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2</w:t>
            </w:r>
          </w:p>
        </w:tc>
        <w:tc>
          <w:tcPr>
            <w:tcW w:w="3260" w:type="dxa"/>
            <w:shd w:val="clear" w:color="auto" w:fill="FFFFFF"/>
          </w:tcPr>
          <w:p w14:paraId="213313C0" w14:textId="3ACABF84" w:rsidR="008D7E1D" w:rsidRPr="00151E9E" w:rsidRDefault="008D7E1D" w:rsidP="00E2318F">
            <w:pPr>
              <w:tabs>
                <w:tab w:val="left" w:pos="3600"/>
              </w:tabs>
            </w:pPr>
            <w:r w:rsidRPr="00151E9E">
              <w:t>Подходы к измерению информации.</w:t>
            </w:r>
            <w:r>
              <w:t xml:space="preserve"> Решение задач в среде программирования.</w:t>
            </w:r>
          </w:p>
        </w:tc>
        <w:tc>
          <w:tcPr>
            <w:tcW w:w="992" w:type="dxa"/>
            <w:shd w:val="clear" w:color="auto" w:fill="FFFFFF"/>
          </w:tcPr>
          <w:p w14:paraId="3F895EF4" w14:textId="77777777" w:rsidR="008D7E1D" w:rsidRPr="00436A70" w:rsidRDefault="008D7E1D" w:rsidP="00E2318F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140C84F2" w14:textId="77777777" w:rsidR="008D7E1D" w:rsidRPr="00436A70" w:rsidRDefault="008D7E1D" w:rsidP="00E2318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3F54E446" w14:textId="77777777" w:rsidR="008D7E1D" w:rsidRPr="00436A70" w:rsidRDefault="008D7E1D" w:rsidP="00E2318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36C61949" w14:textId="77777777" w:rsidR="008D7E1D" w:rsidRPr="00436A70" w:rsidRDefault="008D7E1D" w:rsidP="00E2318F">
            <w:pPr>
              <w:pStyle w:val="af8"/>
              <w:rPr>
                <w:rFonts w:eastAsiaTheme="minorEastAsia"/>
                <w:sz w:val="20"/>
                <w:szCs w:val="20"/>
                <w:lang w:eastAsia="ja-JP"/>
              </w:rPr>
            </w:pPr>
            <w:r>
              <w:rPr>
                <w:noProof/>
              </w:rPr>
              <w:drawing>
                <wp:inline distT="0" distB="0" distL="0" distR="0" wp14:anchorId="6DBF09CE" wp14:editId="54E81068">
                  <wp:extent cx="209550" cy="209550"/>
                  <wp:effectExtent l="19050" t="0" r="0" b="0"/>
                  <wp:docPr id="31" name="Рисунок 3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8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Подходы к измерению информации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68C4E6C6" w14:textId="77777777" w:rsidR="008D7E1D" w:rsidRPr="00436A70" w:rsidRDefault="008D7E1D" w:rsidP="00E2318F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  <w:r w:rsidRPr="00436A70">
              <w:rPr>
                <w:sz w:val="20"/>
                <w:szCs w:val="20"/>
              </w:rPr>
              <w:t xml:space="preserve">– выбирать действия в соответствии с поставленной задачей и условиями ее реализации. </w:t>
            </w:r>
          </w:p>
          <w:p w14:paraId="64D6314A" w14:textId="77777777" w:rsidR="008D7E1D" w:rsidRPr="00436A70" w:rsidRDefault="008D7E1D" w:rsidP="00E2318F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r w:rsidRPr="00436A70">
              <w:rPr>
                <w:i/>
                <w:iCs/>
                <w:sz w:val="20"/>
                <w:szCs w:val="20"/>
              </w:rPr>
              <w:t xml:space="preserve">смысловое чтение,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знаковосимвлические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действия </w:t>
            </w:r>
          </w:p>
        </w:tc>
        <w:tc>
          <w:tcPr>
            <w:tcW w:w="3261" w:type="dxa"/>
            <w:shd w:val="clear" w:color="auto" w:fill="FFFFFF"/>
          </w:tcPr>
          <w:p w14:paraId="0CE67480" w14:textId="6705A0C8" w:rsidR="008D7E1D" w:rsidRPr="00436A70" w:rsidRDefault="00231603" w:rsidP="00E2318F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rFonts w:ascii="Sitka Subheading" w:hAnsi="Sitka Subheading"/>
                <w:b/>
                <w:bCs/>
                <w:sz w:val="20"/>
                <w:szCs w:val="20"/>
              </w:rPr>
              <w:t>§</w:t>
            </w:r>
            <w:r>
              <w:rPr>
                <w:b/>
                <w:bCs/>
                <w:sz w:val="20"/>
                <w:szCs w:val="20"/>
              </w:rPr>
              <w:t>2</w:t>
            </w:r>
            <w:r w:rsidR="008D7E1D">
              <w:rPr>
                <w:b/>
                <w:bCs/>
                <w:sz w:val="20"/>
                <w:szCs w:val="20"/>
              </w:rPr>
              <w:t>, конспект, задача в тетради</w:t>
            </w:r>
          </w:p>
        </w:tc>
      </w:tr>
      <w:tr w:rsidR="008D7E1D" w14:paraId="40E2A72E" w14:textId="00101B7C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5FDC7C78" w14:textId="77777777" w:rsidR="008D7E1D" w:rsidRPr="00436A70" w:rsidRDefault="008D7E1D" w:rsidP="00E2318F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lastRenderedPageBreak/>
              <w:t>3</w:t>
            </w:r>
          </w:p>
        </w:tc>
        <w:tc>
          <w:tcPr>
            <w:tcW w:w="3260" w:type="dxa"/>
            <w:shd w:val="clear" w:color="auto" w:fill="FFFFFF"/>
          </w:tcPr>
          <w:p w14:paraId="289FF657" w14:textId="62101EF4" w:rsidR="008D7E1D" w:rsidRPr="00151E9E" w:rsidRDefault="008D7E1D" w:rsidP="00E2318F">
            <w:pPr>
              <w:tabs>
                <w:tab w:val="left" w:pos="3600"/>
              </w:tabs>
            </w:pPr>
            <w:r w:rsidRPr="00151E9E">
              <w:t>Информационные связи в системах различной природы</w:t>
            </w:r>
            <w:r>
              <w:t>. Решение задач в среде программирования.</w:t>
            </w:r>
          </w:p>
        </w:tc>
        <w:tc>
          <w:tcPr>
            <w:tcW w:w="992" w:type="dxa"/>
            <w:shd w:val="clear" w:color="auto" w:fill="FFFFFF"/>
          </w:tcPr>
          <w:p w14:paraId="1BBA2CEB" w14:textId="77777777" w:rsidR="008D7E1D" w:rsidRPr="00436A70" w:rsidRDefault="008D7E1D" w:rsidP="00E2318F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5059E785" w14:textId="77777777" w:rsidR="008D7E1D" w:rsidRPr="00436A70" w:rsidRDefault="008D7E1D" w:rsidP="00E2318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2413C358" w14:textId="77777777" w:rsidR="008D7E1D" w:rsidRPr="00436A70" w:rsidRDefault="008D7E1D" w:rsidP="00E2318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2539BB45" w14:textId="77777777" w:rsidR="008D7E1D" w:rsidRPr="00436A70" w:rsidRDefault="008D7E1D" w:rsidP="00E2318F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5CA4743" wp14:editId="1C1CBB3F">
                  <wp:extent cx="209550" cy="209550"/>
                  <wp:effectExtent l="19050" t="0" r="0" b="0"/>
                  <wp:docPr id="1" name="Рисунок 1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9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Информационные связи в системах различной природы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32D217AA" w14:textId="77777777" w:rsidR="008D7E1D" w:rsidRPr="00436A70" w:rsidRDefault="008D7E1D" w:rsidP="00E2318F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  <w:r w:rsidRPr="00436A70">
              <w:rPr>
                <w:sz w:val="20"/>
                <w:szCs w:val="20"/>
              </w:rPr>
              <w:t xml:space="preserve">– определять общую цель и пути ее достижения; </w:t>
            </w:r>
            <w:r w:rsidRPr="00436A70">
              <w:rPr>
                <w:i/>
                <w:iCs/>
                <w:sz w:val="20"/>
                <w:szCs w:val="20"/>
              </w:rPr>
              <w:t xml:space="preserve">прогнозирование </w:t>
            </w:r>
            <w:r w:rsidRPr="00436A70">
              <w:rPr>
                <w:sz w:val="20"/>
                <w:szCs w:val="20"/>
              </w:rPr>
              <w:t xml:space="preserve">– предвосхищать результат.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способы решения задач; контролировать и оценивать процесс в результате своей деятельности.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сотрудничество </w:t>
            </w:r>
            <w:r w:rsidRPr="00436A70">
              <w:rPr>
                <w:sz w:val="20"/>
                <w:szCs w:val="20"/>
              </w:rPr>
              <w:t>– формулировать свои затруднения</w:t>
            </w:r>
          </w:p>
        </w:tc>
        <w:tc>
          <w:tcPr>
            <w:tcW w:w="3261" w:type="dxa"/>
            <w:shd w:val="clear" w:color="auto" w:fill="FFFFFF"/>
          </w:tcPr>
          <w:p w14:paraId="04FB1461" w14:textId="4AA13C88" w:rsidR="008D7E1D" w:rsidRPr="00436A70" w:rsidRDefault="00231603" w:rsidP="00E2318F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rFonts w:ascii="Sitka Subheading" w:hAnsi="Sitka Subheading"/>
                <w:b/>
                <w:bCs/>
                <w:sz w:val="20"/>
                <w:szCs w:val="20"/>
              </w:rPr>
              <w:t>§</w:t>
            </w:r>
            <w:r>
              <w:rPr>
                <w:b/>
                <w:bCs/>
                <w:sz w:val="20"/>
                <w:szCs w:val="20"/>
              </w:rPr>
              <w:t>3</w:t>
            </w:r>
            <w:r w:rsidR="008D7E1D">
              <w:rPr>
                <w:b/>
                <w:bCs/>
                <w:sz w:val="20"/>
                <w:szCs w:val="20"/>
              </w:rPr>
              <w:t>, конспект, задача в тетради</w:t>
            </w:r>
          </w:p>
        </w:tc>
      </w:tr>
      <w:tr w:rsidR="008D7E1D" w14:paraId="0C30A664" w14:textId="2F4986C9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5234620E" w14:textId="77777777" w:rsidR="008D7E1D" w:rsidRPr="00436A70" w:rsidRDefault="008D7E1D" w:rsidP="00E2318F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4</w:t>
            </w:r>
          </w:p>
        </w:tc>
        <w:tc>
          <w:tcPr>
            <w:tcW w:w="3260" w:type="dxa"/>
            <w:shd w:val="clear" w:color="auto" w:fill="FFFFFF"/>
          </w:tcPr>
          <w:p w14:paraId="3EA2A4D4" w14:textId="74954487" w:rsidR="008D7E1D" w:rsidRPr="00151E9E" w:rsidRDefault="008D7E1D" w:rsidP="00E2318F">
            <w:pPr>
              <w:tabs>
                <w:tab w:val="left" w:pos="3600"/>
              </w:tabs>
            </w:pPr>
            <w:r w:rsidRPr="00151E9E">
              <w:t>Обработка информации</w:t>
            </w:r>
            <w:r>
              <w:t>. Решение задач в среде программирования.</w:t>
            </w:r>
          </w:p>
        </w:tc>
        <w:tc>
          <w:tcPr>
            <w:tcW w:w="992" w:type="dxa"/>
            <w:shd w:val="clear" w:color="auto" w:fill="FFFFFF"/>
          </w:tcPr>
          <w:p w14:paraId="009A2885" w14:textId="77777777" w:rsidR="008D7E1D" w:rsidRPr="00436A70" w:rsidRDefault="008D7E1D" w:rsidP="00E2318F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35111F14" w14:textId="77777777" w:rsidR="008D7E1D" w:rsidRPr="00436A70" w:rsidRDefault="008D7E1D" w:rsidP="00E2318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6CE214E9" w14:textId="77777777" w:rsidR="008D7E1D" w:rsidRPr="00436A70" w:rsidRDefault="008D7E1D" w:rsidP="00E2318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38492166" w14:textId="77777777" w:rsidR="008D7E1D" w:rsidRPr="00436A70" w:rsidRDefault="008D7E1D" w:rsidP="00E2318F">
            <w:pPr>
              <w:pStyle w:val="af8"/>
              <w:ind w:left="102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5481490" wp14:editId="0949A664">
                  <wp:extent cx="209550" cy="209550"/>
                  <wp:effectExtent l="19050" t="0" r="0" b="0"/>
                  <wp:docPr id="3" name="Рисунок 3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0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Обработка информации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689313C1" w14:textId="77777777" w:rsidR="008D7E1D" w:rsidRPr="00436A70" w:rsidRDefault="008D7E1D" w:rsidP="00E2318F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  <w:r w:rsidRPr="00436A70">
              <w:rPr>
                <w:sz w:val="20"/>
                <w:szCs w:val="20"/>
              </w:rPr>
              <w:t xml:space="preserve">– выбирать действия в соответствии с поставленной задачей и условиями ее реализации.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r w:rsidRPr="00436A70">
              <w:rPr>
                <w:i/>
                <w:iCs/>
                <w:sz w:val="20"/>
                <w:szCs w:val="20"/>
              </w:rPr>
              <w:t>смысловое чтение, знаково-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симвлические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действия </w:t>
            </w:r>
          </w:p>
          <w:p w14:paraId="6D69BAD0" w14:textId="77777777" w:rsidR="008D7E1D" w:rsidRPr="00436A70" w:rsidRDefault="008D7E1D" w:rsidP="00E2318F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FFFFFF"/>
          </w:tcPr>
          <w:p w14:paraId="32C4A155" w14:textId="27C57DFC" w:rsidR="008D7E1D" w:rsidRPr="00436A70" w:rsidRDefault="00231603" w:rsidP="00E2318F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rFonts w:ascii="Sitka Subheading" w:hAnsi="Sitka Subheading"/>
                <w:b/>
                <w:bCs/>
                <w:sz w:val="20"/>
                <w:szCs w:val="20"/>
              </w:rPr>
              <w:t>§</w:t>
            </w:r>
            <w:r>
              <w:rPr>
                <w:b/>
                <w:bCs/>
                <w:sz w:val="20"/>
                <w:szCs w:val="20"/>
              </w:rPr>
              <w:t>4</w:t>
            </w:r>
            <w:r w:rsidR="008D7E1D">
              <w:rPr>
                <w:b/>
                <w:bCs/>
                <w:sz w:val="20"/>
                <w:szCs w:val="20"/>
              </w:rPr>
              <w:t>, конспект, задача в тетради</w:t>
            </w:r>
          </w:p>
        </w:tc>
      </w:tr>
      <w:tr w:rsidR="008D7E1D" w14:paraId="6573796F" w14:textId="3C6E191D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416C024D" w14:textId="77777777" w:rsidR="008D7E1D" w:rsidRPr="00436A70" w:rsidRDefault="008D7E1D" w:rsidP="00E2318F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5</w:t>
            </w:r>
          </w:p>
        </w:tc>
        <w:tc>
          <w:tcPr>
            <w:tcW w:w="3260" w:type="dxa"/>
            <w:shd w:val="clear" w:color="auto" w:fill="FFFFFF"/>
          </w:tcPr>
          <w:p w14:paraId="67A111BF" w14:textId="045BCF93" w:rsidR="008D7E1D" w:rsidRPr="00151E9E" w:rsidRDefault="008D7E1D" w:rsidP="00E2318F">
            <w:pPr>
              <w:tabs>
                <w:tab w:val="left" w:pos="3600"/>
              </w:tabs>
            </w:pPr>
            <w:r w:rsidRPr="00151E9E">
              <w:t>Передача и хранение информации</w:t>
            </w:r>
            <w:r>
              <w:t>. Решение задач в среде программирования.</w:t>
            </w:r>
          </w:p>
        </w:tc>
        <w:tc>
          <w:tcPr>
            <w:tcW w:w="992" w:type="dxa"/>
            <w:shd w:val="clear" w:color="auto" w:fill="FFFFFF"/>
          </w:tcPr>
          <w:p w14:paraId="2932BB0F" w14:textId="77777777" w:rsidR="008D7E1D" w:rsidRPr="00436A70" w:rsidRDefault="008D7E1D" w:rsidP="00E2318F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1A3EECCB" w14:textId="77777777" w:rsidR="008D7E1D" w:rsidRPr="00436A70" w:rsidRDefault="008D7E1D" w:rsidP="00E2318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7B0EE004" w14:textId="77777777" w:rsidR="008D7E1D" w:rsidRPr="00436A70" w:rsidRDefault="008D7E1D" w:rsidP="00E2318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04B4E31B" w14:textId="77777777" w:rsidR="008D7E1D" w:rsidRPr="00436A70" w:rsidRDefault="008D7E1D" w:rsidP="00E2318F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9810824" wp14:editId="162247AA">
                  <wp:extent cx="209550" cy="209550"/>
                  <wp:effectExtent l="19050" t="0" r="0" b="0"/>
                  <wp:docPr id="5" name="Рисунок 5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1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Передача и хранение информации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2A793AC8" w14:textId="77777777" w:rsidR="008D7E1D" w:rsidRPr="00436A70" w:rsidRDefault="008D7E1D" w:rsidP="00E2318F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r w:rsidRPr="00436A70">
              <w:rPr>
                <w:i/>
                <w:iCs/>
                <w:sz w:val="20"/>
                <w:szCs w:val="20"/>
              </w:rPr>
              <w:t xml:space="preserve">смысловое чтение </w:t>
            </w:r>
          </w:p>
          <w:p w14:paraId="07D0D870" w14:textId="77777777" w:rsidR="008D7E1D" w:rsidRPr="00436A70" w:rsidRDefault="008D7E1D" w:rsidP="00E2318F">
            <w:pPr>
              <w:pStyle w:val="af8"/>
              <w:suppressAutoHyphens/>
              <w:spacing w:beforeAutospacing="0" w:afterAutospacing="0"/>
              <w:rPr>
                <w:b/>
                <w:bCs/>
                <w:color w:val="000000"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</w:t>
            </w:r>
          </w:p>
          <w:p w14:paraId="720BE2A1" w14:textId="77777777" w:rsidR="008D7E1D" w:rsidRPr="00436A70" w:rsidRDefault="008D7E1D" w:rsidP="00E2318F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сотрудничество </w:t>
            </w:r>
            <w:r w:rsidRPr="00436A70">
              <w:rPr>
                <w:sz w:val="20"/>
                <w:szCs w:val="20"/>
              </w:rPr>
              <w:t xml:space="preserve">– ставить вопросы, обращаться за помощью; проявлять активность во взаимодействии для решения задач </w:t>
            </w:r>
          </w:p>
          <w:p w14:paraId="4D021F31" w14:textId="77777777" w:rsidR="008D7E1D" w:rsidRPr="00436A70" w:rsidRDefault="008D7E1D" w:rsidP="00E2318F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FFFFFF"/>
          </w:tcPr>
          <w:p w14:paraId="66C64234" w14:textId="121676C3" w:rsidR="008D7E1D" w:rsidRPr="00436A70" w:rsidRDefault="00231603" w:rsidP="00E2318F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rFonts w:ascii="Sitka Subheading" w:hAnsi="Sitka Subheading"/>
                <w:b/>
                <w:bCs/>
                <w:sz w:val="20"/>
                <w:szCs w:val="20"/>
              </w:rPr>
              <w:t>§</w:t>
            </w:r>
            <w:r>
              <w:rPr>
                <w:b/>
                <w:bCs/>
                <w:sz w:val="20"/>
                <w:szCs w:val="20"/>
              </w:rPr>
              <w:t>5</w:t>
            </w:r>
            <w:r w:rsidR="008D7E1D">
              <w:rPr>
                <w:b/>
                <w:bCs/>
                <w:sz w:val="20"/>
                <w:szCs w:val="20"/>
              </w:rPr>
              <w:t xml:space="preserve">, конспект, задача в тетради. </w:t>
            </w:r>
          </w:p>
        </w:tc>
      </w:tr>
      <w:tr w:rsidR="00231603" w14:paraId="4907FAB9" w14:textId="77777777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1B4049D2" w14:textId="73C11B25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3260" w:type="dxa"/>
            <w:shd w:val="clear" w:color="auto" w:fill="FFFFFF"/>
          </w:tcPr>
          <w:p w14:paraId="0C5CC30D" w14:textId="400CFC98" w:rsidR="00231603" w:rsidRPr="00151E9E" w:rsidRDefault="00231603" w:rsidP="00231603">
            <w:pPr>
              <w:tabs>
                <w:tab w:val="left" w:pos="3600"/>
              </w:tabs>
            </w:pPr>
            <w:r>
              <w:t>Решение задач</w:t>
            </w:r>
          </w:p>
        </w:tc>
        <w:tc>
          <w:tcPr>
            <w:tcW w:w="992" w:type="dxa"/>
            <w:shd w:val="clear" w:color="auto" w:fill="FFFFFF"/>
          </w:tcPr>
          <w:p w14:paraId="5DB38151" w14:textId="6514E335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4A74F816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045E40E8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2EECC0C0" w14:textId="77777777" w:rsidR="00231603" w:rsidRDefault="00231603" w:rsidP="00231603">
            <w:pPr>
              <w:pStyle w:val="af8"/>
              <w:spacing w:beforeAutospacing="0" w:afterAutospacing="0"/>
              <w:rPr>
                <w:noProof/>
              </w:rPr>
            </w:pPr>
          </w:p>
        </w:tc>
        <w:tc>
          <w:tcPr>
            <w:tcW w:w="2976" w:type="dxa"/>
            <w:shd w:val="clear" w:color="auto" w:fill="FFFFFF"/>
          </w:tcPr>
          <w:p w14:paraId="6F3071FA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r w:rsidRPr="00436A70">
              <w:rPr>
                <w:i/>
                <w:iCs/>
                <w:sz w:val="20"/>
                <w:szCs w:val="20"/>
              </w:rPr>
              <w:t xml:space="preserve">смысловое чтение </w:t>
            </w:r>
          </w:p>
          <w:p w14:paraId="30917111" w14:textId="77777777" w:rsidR="00231603" w:rsidRPr="00436A70" w:rsidRDefault="00231603" w:rsidP="00231603">
            <w:pPr>
              <w:pStyle w:val="af8"/>
              <w:suppressAutoHyphens/>
              <w:spacing w:beforeAutospacing="0" w:afterAutospacing="0"/>
              <w:rPr>
                <w:b/>
                <w:bCs/>
                <w:color w:val="000000"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</w:t>
            </w:r>
          </w:p>
          <w:p w14:paraId="56AB6CB8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сотрудничество </w:t>
            </w:r>
            <w:r w:rsidRPr="00436A70">
              <w:rPr>
                <w:sz w:val="20"/>
                <w:szCs w:val="20"/>
              </w:rPr>
              <w:t xml:space="preserve">– ставить вопросы, обращаться за помощью; проявлять активность во взаимодействии для решения задач </w:t>
            </w:r>
          </w:p>
          <w:p w14:paraId="4BAB4FA1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FFFFFF"/>
          </w:tcPr>
          <w:p w14:paraId="061AB114" w14:textId="2D61D33C" w:rsidR="00231603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Задача в тетради</w:t>
            </w:r>
          </w:p>
        </w:tc>
      </w:tr>
      <w:tr w:rsidR="00231603" w14:paraId="49930990" w14:textId="77777777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68AFC06C" w14:textId="2A9E7A5E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7</w:t>
            </w:r>
          </w:p>
        </w:tc>
        <w:tc>
          <w:tcPr>
            <w:tcW w:w="3260" w:type="dxa"/>
            <w:shd w:val="clear" w:color="auto" w:fill="FFFFFF"/>
          </w:tcPr>
          <w:p w14:paraId="3975EF36" w14:textId="42846D04" w:rsidR="00231603" w:rsidRDefault="00231603" w:rsidP="00231603">
            <w:pPr>
              <w:tabs>
                <w:tab w:val="left" w:pos="3600"/>
              </w:tabs>
            </w:pPr>
            <w:r>
              <w:t>Решение задач</w:t>
            </w:r>
          </w:p>
        </w:tc>
        <w:tc>
          <w:tcPr>
            <w:tcW w:w="992" w:type="dxa"/>
            <w:shd w:val="clear" w:color="auto" w:fill="FFFFFF"/>
          </w:tcPr>
          <w:p w14:paraId="7C66CDBE" w14:textId="282FF7B9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0EEFFE25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27F57855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0F1612C6" w14:textId="77777777" w:rsidR="00231603" w:rsidRDefault="00231603" w:rsidP="00231603">
            <w:pPr>
              <w:pStyle w:val="af8"/>
              <w:spacing w:beforeAutospacing="0" w:afterAutospacing="0"/>
              <w:rPr>
                <w:noProof/>
              </w:rPr>
            </w:pPr>
          </w:p>
        </w:tc>
        <w:tc>
          <w:tcPr>
            <w:tcW w:w="2976" w:type="dxa"/>
            <w:shd w:val="clear" w:color="auto" w:fill="FFFFFF"/>
          </w:tcPr>
          <w:p w14:paraId="71B66B90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r w:rsidRPr="00436A70">
              <w:rPr>
                <w:i/>
                <w:iCs/>
                <w:sz w:val="20"/>
                <w:szCs w:val="20"/>
              </w:rPr>
              <w:t xml:space="preserve">смысловое чтение </w:t>
            </w:r>
          </w:p>
          <w:p w14:paraId="7E4976CF" w14:textId="77777777" w:rsidR="00231603" w:rsidRPr="00436A70" w:rsidRDefault="00231603" w:rsidP="00231603">
            <w:pPr>
              <w:pStyle w:val="af8"/>
              <w:suppressAutoHyphens/>
              <w:spacing w:beforeAutospacing="0" w:afterAutospacing="0"/>
              <w:rPr>
                <w:b/>
                <w:bCs/>
                <w:color w:val="000000"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</w:t>
            </w:r>
          </w:p>
          <w:p w14:paraId="635FDB02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сотрудничество </w:t>
            </w:r>
            <w:r w:rsidRPr="00436A70">
              <w:rPr>
                <w:sz w:val="20"/>
                <w:szCs w:val="20"/>
              </w:rPr>
              <w:t xml:space="preserve">– ставить вопросы, обращаться за помощью; проявлять активность во взаимодействии для решения задач </w:t>
            </w:r>
          </w:p>
          <w:p w14:paraId="5CDAEAC1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FFFFFF"/>
          </w:tcPr>
          <w:p w14:paraId="556CCA20" w14:textId="3A5FDC8E" w:rsidR="00231603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rFonts w:ascii="Sitka Subheading" w:hAnsi="Sitka Subheading"/>
                <w:b/>
                <w:bCs/>
                <w:sz w:val="20"/>
                <w:szCs w:val="20"/>
              </w:rPr>
              <w:t>§</w:t>
            </w:r>
            <w:r>
              <w:rPr>
                <w:b/>
                <w:bCs/>
                <w:sz w:val="20"/>
                <w:szCs w:val="20"/>
              </w:rPr>
              <w:t>1-5. Подготовиться к проверочной работе.</w:t>
            </w:r>
          </w:p>
        </w:tc>
      </w:tr>
      <w:tr w:rsidR="00231603" w14:paraId="3DBEC72E" w14:textId="5EE6A878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1A0680FA" w14:textId="37CB5F73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3260" w:type="dxa"/>
            <w:shd w:val="clear" w:color="auto" w:fill="FFFFFF"/>
          </w:tcPr>
          <w:p w14:paraId="068EAEA5" w14:textId="77777777" w:rsidR="00231603" w:rsidRPr="00151E9E" w:rsidRDefault="00231603" w:rsidP="00231603">
            <w:pPr>
              <w:tabs>
                <w:tab w:val="left" w:pos="3600"/>
              </w:tabs>
            </w:pPr>
            <w:r w:rsidRPr="00151E9E">
              <w:t>Обобщение и систематизация изученного материала по теме «Информация и информационные процессы» Проверочная работа.</w:t>
            </w:r>
          </w:p>
        </w:tc>
        <w:tc>
          <w:tcPr>
            <w:tcW w:w="992" w:type="dxa"/>
            <w:shd w:val="clear" w:color="auto" w:fill="FFFFFF"/>
          </w:tcPr>
          <w:p w14:paraId="2ACEAFC8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563A5C34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17F01AD9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7142B625" w14:textId="77777777" w:rsidR="00231603" w:rsidRPr="00436A70" w:rsidRDefault="00231603" w:rsidP="00231603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C23FE87" wp14:editId="4BE85C9B">
                  <wp:extent cx="209550" cy="209550"/>
                  <wp:effectExtent l="19050" t="0" r="0" b="0"/>
                  <wp:docPr id="7" name="Рисунок 7" descr="http://lbz.ru/images/icons/ex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lbz.ru/images/icons/ex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3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Тест 1</w:t>
              </w:r>
            </w:hyperlink>
            <w:r>
              <w:t xml:space="preserve">  </w:t>
            </w: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  <w:shd w:val="clear" w:color="auto" w:fill="FFFFFF"/>
              </w:rPr>
              <w:t>Информация и информационные процессы</w:t>
            </w:r>
          </w:p>
        </w:tc>
        <w:tc>
          <w:tcPr>
            <w:tcW w:w="2976" w:type="dxa"/>
            <w:shd w:val="clear" w:color="auto" w:fill="FFFFFF"/>
          </w:tcPr>
          <w:p w14:paraId="275295F0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осознанно строить сообщения в устной форме. </w:t>
            </w:r>
          </w:p>
          <w:p w14:paraId="264EF2A1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задавать вопросы, формулировать свою позицию </w:t>
            </w:r>
          </w:p>
        </w:tc>
        <w:tc>
          <w:tcPr>
            <w:tcW w:w="3261" w:type="dxa"/>
            <w:shd w:val="clear" w:color="auto" w:fill="FFFFFF"/>
          </w:tcPr>
          <w:p w14:paraId="51D9ECCB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231603" w14:paraId="5BCA0DE5" w14:textId="305E027C" w:rsidTr="00044282">
        <w:trPr>
          <w:cantSplit/>
          <w:trHeight w:val="358"/>
        </w:trPr>
        <w:tc>
          <w:tcPr>
            <w:tcW w:w="15168" w:type="dxa"/>
            <w:gridSpan w:val="8"/>
            <w:shd w:val="clear" w:color="auto" w:fill="FFFFFF"/>
          </w:tcPr>
          <w:p w14:paraId="2192279D" w14:textId="14680BC6" w:rsidR="00231603" w:rsidRPr="00177E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2 </w:t>
            </w:r>
            <w:r w:rsidRPr="00151E9E">
              <w:rPr>
                <w:b/>
              </w:rPr>
              <w:t>Компьютер и его программное обеспечение</w:t>
            </w:r>
            <w:r>
              <w:rPr>
                <w:b/>
              </w:rPr>
              <w:t xml:space="preserve"> (</w:t>
            </w:r>
            <w:r>
              <w:rPr>
                <w:b/>
                <w:color w:val="000000"/>
              </w:rPr>
              <w:t>5 часов)</w:t>
            </w:r>
          </w:p>
        </w:tc>
      </w:tr>
      <w:tr w:rsidR="00231603" w14:paraId="095269B9" w14:textId="7F068055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7183FCC1" w14:textId="4A8D0730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3260" w:type="dxa"/>
            <w:shd w:val="clear" w:color="auto" w:fill="FFFFFF"/>
          </w:tcPr>
          <w:p w14:paraId="6F846DE6" w14:textId="77777777" w:rsidR="00231603" w:rsidRPr="00151E9E" w:rsidRDefault="00231603" w:rsidP="00231603">
            <w:pPr>
              <w:tabs>
                <w:tab w:val="left" w:pos="3600"/>
              </w:tabs>
              <w:jc w:val="center"/>
            </w:pPr>
            <w:r w:rsidRPr="00151E9E">
              <w:t>История развития вычислительной техники</w:t>
            </w:r>
          </w:p>
        </w:tc>
        <w:tc>
          <w:tcPr>
            <w:tcW w:w="992" w:type="dxa"/>
            <w:shd w:val="clear" w:color="auto" w:fill="FFFFFF"/>
          </w:tcPr>
          <w:p w14:paraId="4678FF13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2ADE52BF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2E1930DF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1774996E" w14:textId="77777777" w:rsidR="00231603" w:rsidRPr="00436A70" w:rsidRDefault="00231603" w:rsidP="00231603">
            <w:r>
              <w:rPr>
                <w:noProof/>
              </w:rPr>
              <w:drawing>
                <wp:inline distT="0" distB="0" distL="0" distR="0" wp14:anchorId="2C357ECD" wp14:editId="1B4E45CF">
                  <wp:extent cx="209550" cy="209550"/>
                  <wp:effectExtent l="19050" t="0" r="0" b="0"/>
                  <wp:docPr id="9" name="Рисунок 9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4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История развития ВТ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6F2ED033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</w:t>
            </w:r>
          </w:p>
          <w:p w14:paraId="71F61A0D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>– формулировать собственное мнение и позицию</w:t>
            </w:r>
          </w:p>
        </w:tc>
        <w:tc>
          <w:tcPr>
            <w:tcW w:w="3261" w:type="dxa"/>
            <w:shd w:val="clear" w:color="auto" w:fill="FFFFFF"/>
          </w:tcPr>
          <w:p w14:paraId="377635F7" w14:textId="476ABC60" w:rsidR="00231603" w:rsidRPr="00F06726" w:rsidRDefault="00231603" w:rsidP="00231603">
            <w:pPr>
              <w:pStyle w:val="Default"/>
            </w:pPr>
            <w:r w:rsidRPr="00F06726">
              <w:t>Групповые сообщения по теме «Компьютер и его программное обеспечение»</w:t>
            </w:r>
          </w:p>
        </w:tc>
      </w:tr>
      <w:tr w:rsidR="00231603" w14:paraId="059F7D09" w14:textId="4D010C96" w:rsidTr="008D7E1D">
        <w:trPr>
          <w:cantSplit/>
          <w:trHeight w:val="1268"/>
        </w:trPr>
        <w:tc>
          <w:tcPr>
            <w:tcW w:w="993" w:type="dxa"/>
            <w:shd w:val="clear" w:color="auto" w:fill="FFFFFF"/>
          </w:tcPr>
          <w:p w14:paraId="39AEA191" w14:textId="3D4404ED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3260" w:type="dxa"/>
            <w:shd w:val="clear" w:color="auto" w:fill="FFFFFF"/>
          </w:tcPr>
          <w:p w14:paraId="7B791CD3" w14:textId="77777777" w:rsidR="00231603" w:rsidRPr="00151E9E" w:rsidRDefault="00231603" w:rsidP="00231603">
            <w:pPr>
              <w:tabs>
                <w:tab w:val="left" w:pos="3600"/>
              </w:tabs>
              <w:jc w:val="center"/>
            </w:pPr>
            <w:r w:rsidRPr="00151E9E">
              <w:t>Основополагающие принципы устройства ЭВМ</w:t>
            </w:r>
          </w:p>
        </w:tc>
        <w:tc>
          <w:tcPr>
            <w:tcW w:w="992" w:type="dxa"/>
            <w:shd w:val="clear" w:color="auto" w:fill="FFFFFF"/>
          </w:tcPr>
          <w:p w14:paraId="7053D318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5AD63714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670BE1BD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4DE009F1" w14:textId="77777777" w:rsidR="00231603" w:rsidRPr="00436A70" w:rsidRDefault="00231603" w:rsidP="00231603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4D8C6AE" wp14:editId="2B4AC8B2">
                  <wp:extent cx="209550" cy="209550"/>
                  <wp:effectExtent l="19050" t="0" r="0" b="0"/>
                  <wp:docPr id="11" name="Рисунок 11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5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Основополагающие принципы устройства ЭВМ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26EA4D2D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  <w:r w:rsidRPr="00436A70">
              <w:rPr>
                <w:sz w:val="20"/>
                <w:szCs w:val="20"/>
              </w:rPr>
              <w:t xml:space="preserve">– выбирать действия в соответствии с поставленной задачей и условиями ее реализации.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r w:rsidRPr="00436A70">
              <w:rPr>
                <w:i/>
                <w:iCs/>
                <w:sz w:val="20"/>
                <w:szCs w:val="20"/>
              </w:rPr>
              <w:t>смысловое чтение, знаково-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симвлические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действия </w:t>
            </w:r>
          </w:p>
        </w:tc>
        <w:tc>
          <w:tcPr>
            <w:tcW w:w="3261" w:type="dxa"/>
            <w:shd w:val="clear" w:color="auto" w:fill="FFFFFF"/>
          </w:tcPr>
          <w:p w14:paraId="3C4CB7C0" w14:textId="0E912574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06726">
              <w:t>Групповые сообщения по теме «Компьютер и его программное обеспечение»</w:t>
            </w:r>
          </w:p>
        </w:tc>
      </w:tr>
      <w:tr w:rsidR="00231603" w14:paraId="5098F35D" w14:textId="663211BF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528C72E6" w14:textId="220F58EF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11</w:t>
            </w:r>
          </w:p>
        </w:tc>
        <w:tc>
          <w:tcPr>
            <w:tcW w:w="3260" w:type="dxa"/>
            <w:shd w:val="clear" w:color="auto" w:fill="FFFFFF"/>
          </w:tcPr>
          <w:p w14:paraId="7120B6F8" w14:textId="770E29D2" w:rsidR="00231603" w:rsidRPr="00151E9E" w:rsidRDefault="00231603" w:rsidP="00231603">
            <w:pPr>
              <w:tabs>
                <w:tab w:val="left" w:pos="3600"/>
              </w:tabs>
              <w:jc w:val="center"/>
            </w:pPr>
            <w:r w:rsidRPr="00151E9E">
              <w:t>Программное обеспечение компьютера</w:t>
            </w:r>
            <w:r>
              <w:t>. Сравнение современных операционных систем.</w:t>
            </w:r>
          </w:p>
        </w:tc>
        <w:tc>
          <w:tcPr>
            <w:tcW w:w="992" w:type="dxa"/>
            <w:shd w:val="clear" w:color="auto" w:fill="FFFFFF"/>
          </w:tcPr>
          <w:p w14:paraId="0F184AFF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3201D8B4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0BE3307C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25C7B647" w14:textId="77777777" w:rsidR="00231603" w:rsidRPr="00436A70" w:rsidRDefault="00231603" w:rsidP="00231603">
            <w:r>
              <w:rPr>
                <w:noProof/>
              </w:rPr>
              <w:drawing>
                <wp:inline distT="0" distB="0" distL="0" distR="0" wp14:anchorId="6F021314" wp14:editId="3DA2CBDE">
                  <wp:extent cx="209550" cy="209550"/>
                  <wp:effectExtent l="19050" t="0" r="0" b="0"/>
                  <wp:docPr id="13" name="Рисунок 13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6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Программное обеспечение компьютера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79A8823A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формулировать и удерживать учебную задачу.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контролировать и оценивать процесс и результат деятельности.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сотрудничество </w:t>
            </w:r>
            <w:r w:rsidRPr="00436A70">
              <w:rPr>
                <w:sz w:val="20"/>
                <w:szCs w:val="20"/>
              </w:rPr>
              <w:t>– ставить вопросы и обращаться за помощью</w:t>
            </w:r>
          </w:p>
        </w:tc>
        <w:tc>
          <w:tcPr>
            <w:tcW w:w="3261" w:type="dxa"/>
            <w:shd w:val="clear" w:color="auto" w:fill="FFFFFF"/>
          </w:tcPr>
          <w:p w14:paraId="29DFB3CA" w14:textId="71567FCC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06726">
              <w:t>Групповые сообщения по теме «Компьютер и его программное обеспечение»</w:t>
            </w:r>
          </w:p>
        </w:tc>
      </w:tr>
      <w:tr w:rsidR="00231603" w14:paraId="7C7FF1A4" w14:textId="06011957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16BD2036" w14:textId="234B205C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3260" w:type="dxa"/>
            <w:shd w:val="clear" w:color="auto" w:fill="FFFFFF"/>
          </w:tcPr>
          <w:p w14:paraId="708980E5" w14:textId="77777777" w:rsidR="00231603" w:rsidRPr="00151E9E" w:rsidRDefault="00231603" w:rsidP="00231603">
            <w:pPr>
              <w:tabs>
                <w:tab w:val="left" w:pos="3600"/>
              </w:tabs>
              <w:jc w:val="center"/>
            </w:pPr>
            <w:r w:rsidRPr="00151E9E">
              <w:t>Файловая система компьютера</w:t>
            </w:r>
          </w:p>
        </w:tc>
        <w:tc>
          <w:tcPr>
            <w:tcW w:w="992" w:type="dxa"/>
            <w:shd w:val="clear" w:color="auto" w:fill="FFFFFF"/>
          </w:tcPr>
          <w:p w14:paraId="6622C3C1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5EBCB8F9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09111DF3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70B69F8F" w14:textId="77777777" w:rsidR="00231603" w:rsidRPr="00436A70" w:rsidRDefault="00231603" w:rsidP="00231603">
            <w:pPr>
              <w:pStyle w:val="af8"/>
              <w:spacing w:beforeAutospacing="0" w:afterAutospacing="0"/>
              <w:ind w:left="360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973E92E" wp14:editId="5EC541E8">
                  <wp:extent cx="209550" cy="209550"/>
                  <wp:effectExtent l="19050" t="0" r="0" b="0"/>
                  <wp:docPr id="15" name="Рисунок 15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7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Файловая система компьютера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29141834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</w:t>
            </w:r>
          </w:p>
          <w:p w14:paraId="02F1420F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удерживать познавательную задачу и применять установленные правила.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контролировать и оценивать процесс и результат деятельности.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управление коммуникацией </w:t>
            </w:r>
            <w:r w:rsidRPr="00436A70">
              <w:rPr>
                <w:sz w:val="20"/>
                <w:szCs w:val="20"/>
              </w:rPr>
              <w:t>– осуществлять взаимный контроль</w:t>
            </w:r>
          </w:p>
        </w:tc>
        <w:tc>
          <w:tcPr>
            <w:tcW w:w="3261" w:type="dxa"/>
            <w:shd w:val="clear" w:color="auto" w:fill="FFFFFF"/>
          </w:tcPr>
          <w:p w14:paraId="7335C09F" w14:textId="4B032969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Повторить архитектуру ПК</w:t>
            </w:r>
          </w:p>
        </w:tc>
      </w:tr>
      <w:tr w:rsidR="00231603" w14:paraId="066F972A" w14:textId="702B7F6E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536629A0" w14:textId="3170F32B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3260" w:type="dxa"/>
            <w:shd w:val="clear" w:color="auto" w:fill="FFFFFF"/>
          </w:tcPr>
          <w:p w14:paraId="1157B213" w14:textId="583691B9" w:rsidR="00231603" w:rsidRPr="00151E9E" w:rsidRDefault="00231603" w:rsidP="00231603">
            <w:pPr>
              <w:tabs>
                <w:tab w:val="left" w:pos="3600"/>
              </w:tabs>
              <w:jc w:val="both"/>
            </w:pPr>
            <w:r w:rsidRPr="00151E9E">
              <w:t>Обобщение и систематизация изученного материала по теме «Компьютер и его программное обеспечение».</w:t>
            </w:r>
            <w:r>
              <w:t xml:space="preserve"> </w:t>
            </w:r>
            <w:r w:rsidRPr="00151E9E">
              <w:t>Проверочная работа</w:t>
            </w:r>
            <w:r>
              <w:t xml:space="preserve"> (сборка и подключение ПК)</w:t>
            </w:r>
          </w:p>
        </w:tc>
        <w:tc>
          <w:tcPr>
            <w:tcW w:w="992" w:type="dxa"/>
            <w:shd w:val="clear" w:color="auto" w:fill="FFFFFF"/>
          </w:tcPr>
          <w:p w14:paraId="6C57394C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693E13DD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0D8CFDD9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74F32B45" w14:textId="77777777" w:rsidR="00231603" w:rsidRPr="00436A70" w:rsidRDefault="00231603" w:rsidP="00231603">
            <w:r>
              <w:rPr>
                <w:noProof/>
              </w:rPr>
              <w:drawing>
                <wp:inline distT="0" distB="0" distL="0" distR="0" wp14:anchorId="507E43F6" wp14:editId="170216AD">
                  <wp:extent cx="209550" cy="209550"/>
                  <wp:effectExtent l="19050" t="0" r="0" b="0"/>
                  <wp:docPr id="17" name="Рисунок 17" descr="http://lbz.ru/images/icons/ex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lbz.ru/images/icons/ex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8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Тест 2</w:t>
              </w:r>
            </w:hyperlink>
            <w:r>
              <w:t xml:space="preserve">   </w:t>
            </w: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  <w:shd w:val="clear" w:color="auto" w:fill="FFFFFF"/>
              </w:rPr>
              <w:t>Компьютер и его программное обеспечение</w:t>
            </w:r>
          </w:p>
        </w:tc>
        <w:tc>
          <w:tcPr>
            <w:tcW w:w="2976" w:type="dxa"/>
            <w:shd w:val="clear" w:color="auto" w:fill="FFFFFF"/>
          </w:tcPr>
          <w:p w14:paraId="2FCFF42C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формулировать и удерживать учебную задачу;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  <w:r w:rsidRPr="00436A70">
              <w:rPr>
                <w:sz w:val="20"/>
                <w:szCs w:val="20"/>
              </w:rPr>
              <w:t xml:space="preserve">– применять установленные правила в планировании способа решения.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ориентироваться в разнообразии программного обеспечения. </w:t>
            </w:r>
          </w:p>
          <w:p w14:paraId="57D70A6F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</w:p>
          <w:p w14:paraId="6FB824FB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учебного сотрудничества </w:t>
            </w:r>
            <w:r w:rsidRPr="00436A70">
              <w:rPr>
                <w:sz w:val="20"/>
                <w:szCs w:val="20"/>
              </w:rPr>
              <w:t>– слушать собеседника, задавать вопросы; использовать речь</w:t>
            </w:r>
          </w:p>
        </w:tc>
        <w:tc>
          <w:tcPr>
            <w:tcW w:w="3261" w:type="dxa"/>
            <w:shd w:val="clear" w:color="auto" w:fill="FFFFFF"/>
          </w:tcPr>
          <w:p w14:paraId="4FC49FE9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231603" w14:paraId="40E25BBF" w14:textId="45379EB6" w:rsidTr="00BF7CE5">
        <w:trPr>
          <w:cantSplit/>
          <w:trHeight w:val="358"/>
        </w:trPr>
        <w:tc>
          <w:tcPr>
            <w:tcW w:w="15168" w:type="dxa"/>
            <w:gridSpan w:val="8"/>
            <w:shd w:val="clear" w:color="auto" w:fill="FFFFFF"/>
          </w:tcPr>
          <w:p w14:paraId="01D089A2" w14:textId="267A0EA5" w:rsidR="00231603" w:rsidRPr="00177E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 </w:t>
            </w:r>
            <w:r w:rsidRPr="00151E9E">
              <w:rPr>
                <w:b/>
              </w:rPr>
              <w:t>Представление информации в компьютере</w:t>
            </w:r>
            <w:r>
              <w:rPr>
                <w:b/>
              </w:rPr>
              <w:t xml:space="preserve"> (</w:t>
            </w:r>
            <w:r>
              <w:rPr>
                <w:b/>
                <w:color w:val="000000"/>
              </w:rPr>
              <w:t>9 часов)</w:t>
            </w:r>
          </w:p>
        </w:tc>
      </w:tr>
      <w:tr w:rsidR="00231603" w14:paraId="0AB1AAD3" w14:textId="383CB357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46E67545" w14:textId="7D802FBF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14</w:t>
            </w:r>
          </w:p>
        </w:tc>
        <w:tc>
          <w:tcPr>
            <w:tcW w:w="3260" w:type="dxa"/>
            <w:shd w:val="clear" w:color="auto" w:fill="FFFFFF"/>
          </w:tcPr>
          <w:p w14:paraId="122DAB77" w14:textId="77777777" w:rsidR="00231603" w:rsidRPr="00151E9E" w:rsidRDefault="00231603" w:rsidP="00231603">
            <w:pPr>
              <w:tabs>
                <w:tab w:val="left" w:pos="3600"/>
              </w:tabs>
            </w:pPr>
            <w:r w:rsidRPr="00151E9E">
              <w:t>Представление чисел в позиционных системах счисления</w:t>
            </w:r>
          </w:p>
        </w:tc>
        <w:tc>
          <w:tcPr>
            <w:tcW w:w="992" w:type="dxa"/>
            <w:shd w:val="clear" w:color="auto" w:fill="FFFFFF"/>
          </w:tcPr>
          <w:p w14:paraId="7D17AE12" w14:textId="5D177B41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107DF170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4AA403C5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11316B3F" w14:textId="77777777" w:rsidR="00231603" w:rsidRPr="00436A70" w:rsidRDefault="00231603" w:rsidP="00231603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62CAA50" wp14:editId="3A8E9322">
                  <wp:extent cx="209550" cy="209550"/>
                  <wp:effectExtent l="19050" t="0" r="0" b="0"/>
                  <wp:docPr id="19" name="Рисунок 19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9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Представление чисел в позиционных СС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2FEBF8B9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формулировать и удерживать учебную задачу;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  <w:r w:rsidRPr="00436A70">
              <w:rPr>
                <w:sz w:val="20"/>
                <w:szCs w:val="20"/>
              </w:rPr>
              <w:t xml:space="preserve">– применять установленные правила в планировании способа решения.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ориентироваться в разнообразии программного обеспечения.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учебного сотрудничества </w:t>
            </w:r>
            <w:r w:rsidRPr="00436A70">
              <w:rPr>
                <w:sz w:val="20"/>
                <w:szCs w:val="20"/>
              </w:rPr>
              <w:t>– слушать собеседника, задавать вопросы; использовать речь</w:t>
            </w:r>
          </w:p>
        </w:tc>
        <w:tc>
          <w:tcPr>
            <w:tcW w:w="3261" w:type="dxa"/>
            <w:shd w:val="clear" w:color="auto" w:fill="FFFFFF"/>
          </w:tcPr>
          <w:p w14:paraId="0BB8DFE3" w14:textId="5625AA1B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rFonts w:ascii="Sitka Subheading" w:hAnsi="Sitka Subheading"/>
                <w:b/>
                <w:bCs/>
                <w:sz w:val="20"/>
                <w:szCs w:val="20"/>
              </w:rPr>
              <w:t>§</w:t>
            </w:r>
            <w:r>
              <w:rPr>
                <w:b/>
                <w:bCs/>
                <w:sz w:val="20"/>
                <w:szCs w:val="20"/>
              </w:rPr>
              <w:t>10</w:t>
            </w:r>
          </w:p>
        </w:tc>
      </w:tr>
      <w:tr w:rsidR="00231603" w14:paraId="0FCA96C3" w14:textId="4E71B253" w:rsidTr="008D7E1D">
        <w:trPr>
          <w:cantSplit/>
          <w:trHeight w:val="1692"/>
        </w:trPr>
        <w:tc>
          <w:tcPr>
            <w:tcW w:w="993" w:type="dxa"/>
            <w:shd w:val="clear" w:color="auto" w:fill="FFFFFF"/>
          </w:tcPr>
          <w:p w14:paraId="5CF31D6B" w14:textId="76C3E680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</w:t>
            </w:r>
          </w:p>
        </w:tc>
        <w:tc>
          <w:tcPr>
            <w:tcW w:w="3260" w:type="dxa"/>
            <w:shd w:val="clear" w:color="auto" w:fill="FFFFFF"/>
          </w:tcPr>
          <w:p w14:paraId="75BC779F" w14:textId="77777777" w:rsidR="00231603" w:rsidRPr="00151E9E" w:rsidRDefault="00231603" w:rsidP="00231603">
            <w:pPr>
              <w:tabs>
                <w:tab w:val="left" w:pos="3600"/>
              </w:tabs>
            </w:pPr>
            <w:r w:rsidRPr="00151E9E">
              <w:t>Перевод чисел из одной позиционной системы счисления в другую</w:t>
            </w:r>
          </w:p>
        </w:tc>
        <w:tc>
          <w:tcPr>
            <w:tcW w:w="992" w:type="dxa"/>
            <w:shd w:val="clear" w:color="auto" w:fill="FFFFFF"/>
          </w:tcPr>
          <w:p w14:paraId="5A46023A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4AD04176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326C3644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7C6AA5D7" w14:textId="77777777" w:rsidR="00231603" w:rsidRPr="00436A70" w:rsidRDefault="00231603" w:rsidP="00231603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AAF518D" wp14:editId="02D84BAB">
                  <wp:extent cx="209550" cy="209550"/>
                  <wp:effectExtent l="19050" t="0" r="0" b="0"/>
                  <wp:docPr id="21" name="Рисунок 21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0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Перевод чисел из одной системы счисления в другую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226932D3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</w:t>
            </w:r>
          </w:p>
          <w:p w14:paraId="38CF9D19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задачу в образовательную.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осознанно строить сообщения в устной форме.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сотрудничество </w:t>
            </w:r>
            <w:r w:rsidRPr="00436A70">
              <w:rPr>
                <w:sz w:val="20"/>
                <w:szCs w:val="20"/>
              </w:rPr>
              <w:t>– формулировать свои затруднения</w:t>
            </w:r>
          </w:p>
        </w:tc>
        <w:tc>
          <w:tcPr>
            <w:tcW w:w="3261" w:type="dxa"/>
            <w:shd w:val="clear" w:color="auto" w:fill="FFFFFF"/>
          </w:tcPr>
          <w:p w14:paraId="7AD2F018" w14:textId="28FD16FE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rFonts w:ascii="Sitka Subheading" w:hAnsi="Sitka Subheading"/>
                <w:b/>
                <w:bCs/>
                <w:sz w:val="20"/>
                <w:szCs w:val="20"/>
              </w:rPr>
              <w:t>§</w:t>
            </w:r>
            <w:r>
              <w:rPr>
                <w:b/>
                <w:bCs/>
                <w:sz w:val="20"/>
                <w:szCs w:val="20"/>
              </w:rPr>
              <w:t>11</w:t>
            </w:r>
          </w:p>
        </w:tc>
      </w:tr>
      <w:tr w:rsidR="00231603" w14:paraId="38CC6A30" w14:textId="0951AFAD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6A065FAC" w14:textId="6C3E5DA2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</w:t>
            </w:r>
          </w:p>
        </w:tc>
        <w:tc>
          <w:tcPr>
            <w:tcW w:w="3260" w:type="dxa"/>
            <w:shd w:val="clear" w:color="auto" w:fill="FFFFFF"/>
          </w:tcPr>
          <w:p w14:paraId="11914977" w14:textId="77777777" w:rsidR="00231603" w:rsidRPr="00151E9E" w:rsidRDefault="00231603" w:rsidP="00231603">
            <w:pPr>
              <w:tabs>
                <w:tab w:val="left" w:pos="3600"/>
              </w:tabs>
            </w:pPr>
            <w:r w:rsidRPr="00151E9E">
              <w:t>«Быстрый» перевод чисел в компьютерных системах счисления</w:t>
            </w:r>
          </w:p>
        </w:tc>
        <w:tc>
          <w:tcPr>
            <w:tcW w:w="992" w:type="dxa"/>
            <w:shd w:val="clear" w:color="auto" w:fill="FFFFFF"/>
          </w:tcPr>
          <w:p w14:paraId="0DBC1700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03CB1A65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21C03B6E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66B4C147" w14:textId="77777777" w:rsidR="00231603" w:rsidRDefault="00231603" w:rsidP="00231603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</w:p>
          <w:p w14:paraId="3F67A439" w14:textId="77777777" w:rsidR="00231603" w:rsidRPr="00436A70" w:rsidRDefault="00231603" w:rsidP="00231603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EDB9080" wp14:editId="08434CE2">
                  <wp:extent cx="209550" cy="209550"/>
                  <wp:effectExtent l="19050" t="0" r="0" b="0"/>
                  <wp:docPr id="41" name="Рисунок 37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1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Перевод чисел из одной системы счисления в другую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0613F9F9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коррекция – </w:t>
            </w:r>
            <w:r w:rsidRPr="00436A70">
              <w:rPr>
                <w:sz w:val="20"/>
                <w:szCs w:val="20"/>
              </w:rPr>
              <w:t xml:space="preserve">вносить необходимые коррективы в действие после его завершения на основе его оценки и учета сделанных ошибок. </w:t>
            </w:r>
          </w:p>
          <w:p w14:paraId="47698213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>– ориентироваться в разнообразии способов решения задач; узнавать, называть и определять объекты и явления окружающей действительности в соответствии с</w:t>
            </w:r>
          </w:p>
          <w:p w14:paraId="35AFEAB8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содержанием учебного предмета.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взаимодейст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-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вие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позицию;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сотрудничество </w:t>
            </w:r>
            <w:r w:rsidRPr="00436A70">
              <w:rPr>
                <w:sz w:val="20"/>
                <w:szCs w:val="20"/>
              </w:rPr>
              <w:t xml:space="preserve">– формулировать свои затруднения  </w:t>
            </w:r>
          </w:p>
        </w:tc>
        <w:tc>
          <w:tcPr>
            <w:tcW w:w="3261" w:type="dxa"/>
            <w:shd w:val="clear" w:color="auto" w:fill="FFFFFF"/>
          </w:tcPr>
          <w:p w14:paraId="1DCD2324" w14:textId="5E83DD7C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rFonts w:ascii="Sitka Subheading" w:hAnsi="Sitka Subheading"/>
                <w:b/>
                <w:bCs/>
                <w:sz w:val="20"/>
                <w:szCs w:val="20"/>
              </w:rPr>
              <w:t>§</w:t>
            </w:r>
            <w:r>
              <w:rPr>
                <w:b/>
                <w:bCs/>
                <w:sz w:val="20"/>
                <w:szCs w:val="20"/>
              </w:rPr>
              <w:t>11</w:t>
            </w:r>
          </w:p>
        </w:tc>
      </w:tr>
      <w:tr w:rsidR="00231603" w14:paraId="0E955AF1" w14:textId="61C9E4C2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15128902" w14:textId="79163818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17</w:t>
            </w:r>
          </w:p>
        </w:tc>
        <w:tc>
          <w:tcPr>
            <w:tcW w:w="3260" w:type="dxa"/>
            <w:shd w:val="clear" w:color="auto" w:fill="FFFFFF"/>
          </w:tcPr>
          <w:p w14:paraId="031ED5D7" w14:textId="77777777" w:rsidR="00231603" w:rsidRPr="00151E9E" w:rsidRDefault="00231603" w:rsidP="00231603">
            <w:pPr>
              <w:tabs>
                <w:tab w:val="left" w:pos="3600"/>
              </w:tabs>
            </w:pPr>
            <w:r w:rsidRPr="00151E9E">
              <w:t>Арифметические операции в позиционных системах счисления</w:t>
            </w:r>
          </w:p>
        </w:tc>
        <w:tc>
          <w:tcPr>
            <w:tcW w:w="992" w:type="dxa"/>
            <w:shd w:val="clear" w:color="auto" w:fill="FFFFFF"/>
          </w:tcPr>
          <w:p w14:paraId="50FE50DA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47709A6E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45E159A2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7138765D" w14:textId="77777777" w:rsidR="00231603" w:rsidRPr="00436A70" w:rsidRDefault="00231603" w:rsidP="00231603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8E91E12" wp14:editId="42335335">
                  <wp:extent cx="209550" cy="209550"/>
                  <wp:effectExtent l="19050" t="0" r="0" b="0"/>
                  <wp:docPr id="14" name="Рисунок 23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2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Арифметические операции в позиционных системах счисления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1E21B7D0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оценка </w:t>
            </w:r>
            <w:r w:rsidRPr="00436A70">
              <w:rPr>
                <w:sz w:val="20"/>
                <w:szCs w:val="20"/>
              </w:rPr>
              <w:t xml:space="preserve">– устанавливать соответствие полученного результата поставленной </w:t>
            </w:r>
            <w:proofErr w:type="gramStart"/>
            <w:r w:rsidRPr="00436A70">
              <w:rPr>
                <w:sz w:val="20"/>
                <w:szCs w:val="20"/>
              </w:rPr>
              <w:t>цели .</w:t>
            </w:r>
            <w:r w:rsidRPr="00436A70">
              <w:rPr>
                <w:b/>
                <w:bCs/>
                <w:sz w:val="20"/>
                <w:szCs w:val="20"/>
              </w:rPr>
              <w:t>Познавательные</w:t>
            </w:r>
            <w:proofErr w:type="gramEnd"/>
            <w:r w:rsidRPr="00436A70">
              <w:rPr>
                <w:b/>
                <w:bCs/>
                <w:sz w:val="20"/>
                <w:szCs w:val="20"/>
              </w:rPr>
              <w:t xml:space="preserve">: </w:t>
            </w:r>
            <w:r w:rsidRPr="00436A70">
              <w:rPr>
                <w:i/>
                <w:iCs/>
                <w:sz w:val="20"/>
                <w:szCs w:val="20"/>
              </w:rPr>
              <w:t xml:space="preserve">информационные </w:t>
            </w:r>
            <w:r w:rsidRPr="00436A70">
              <w:rPr>
                <w:sz w:val="20"/>
                <w:szCs w:val="20"/>
              </w:rPr>
              <w:t xml:space="preserve">– искать и выделять необходимую информацию из различных источников.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управление коммуникацией </w:t>
            </w:r>
            <w:r w:rsidRPr="00436A70">
              <w:rPr>
                <w:sz w:val="20"/>
                <w:szCs w:val="20"/>
              </w:rPr>
              <w:t xml:space="preserve">– адекватно использовать речь для планирования и регуляции своей деятельности </w:t>
            </w:r>
          </w:p>
        </w:tc>
        <w:tc>
          <w:tcPr>
            <w:tcW w:w="3261" w:type="dxa"/>
            <w:shd w:val="clear" w:color="auto" w:fill="FFFFFF"/>
          </w:tcPr>
          <w:p w14:paraId="1959C7A9" w14:textId="7AF99C5B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rFonts w:ascii="Sitka Subheading" w:hAnsi="Sitka Subheading"/>
                <w:b/>
                <w:bCs/>
                <w:sz w:val="20"/>
                <w:szCs w:val="20"/>
              </w:rPr>
              <w:t>§</w:t>
            </w:r>
            <w:r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231603" w14:paraId="45C59A4A" w14:textId="244D686D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12CE81C1" w14:textId="348BEF7A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</w:t>
            </w:r>
          </w:p>
        </w:tc>
        <w:tc>
          <w:tcPr>
            <w:tcW w:w="3260" w:type="dxa"/>
            <w:shd w:val="clear" w:color="auto" w:fill="FFFFFF"/>
          </w:tcPr>
          <w:p w14:paraId="1754976B" w14:textId="77777777" w:rsidR="00231603" w:rsidRPr="00151E9E" w:rsidRDefault="00231603" w:rsidP="00231603">
            <w:pPr>
              <w:tabs>
                <w:tab w:val="left" w:pos="3600"/>
              </w:tabs>
            </w:pPr>
            <w:r w:rsidRPr="00151E9E">
              <w:t>Представление чисел в компьютере</w:t>
            </w:r>
          </w:p>
        </w:tc>
        <w:tc>
          <w:tcPr>
            <w:tcW w:w="992" w:type="dxa"/>
            <w:shd w:val="clear" w:color="auto" w:fill="FFFFFF"/>
          </w:tcPr>
          <w:p w14:paraId="2341903B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2546EF4B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2D56CB24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75BBF513" w14:textId="77777777" w:rsidR="00231603" w:rsidRPr="00436A70" w:rsidRDefault="00231603" w:rsidP="00231603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60BFAB6" wp14:editId="549DE584">
                  <wp:extent cx="209550" cy="209550"/>
                  <wp:effectExtent l="19050" t="0" r="0" b="0"/>
                  <wp:docPr id="35" name="Рисунок 35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3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Представление чисел в компьютере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46B5C14E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прогнозирование </w:t>
            </w:r>
            <w:r w:rsidRPr="00436A70">
              <w:rPr>
                <w:sz w:val="20"/>
                <w:szCs w:val="20"/>
              </w:rPr>
              <w:t xml:space="preserve">– предвидеть возможности получения конкретного результата при решении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информационные </w:t>
            </w:r>
            <w:r w:rsidRPr="00436A70">
              <w:rPr>
                <w:sz w:val="20"/>
                <w:szCs w:val="20"/>
              </w:rPr>
              <w:t xml:space="preserve">– получать и обрабатывать информацию;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ставить и формулировать проблемы.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взаимодейст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-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вие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 </w:t>
            </w:r>
          </w:p>
        </w:tc>
        <w:tc>
          <w:tcPr>
            <w:tcW w:w="3261" w:type="dxa"/>
            <w:shd w:val="clear" w:color="auto" w:fill="FFFFFF"/>
          </w:tcPr>
          <w:p w14:paraId="48ABE2C2" w14:textId="5F93CEAC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rFonts w:ascii="Sitka Subheading" w:hAnsi="Sitka Subheading"/>
                <w:b/>
                <w:bCs/>
                <w:sz w:val="20"/>
                <w:szCs w:val="20"/>
              </w:rPr>
              <w:t>§</w:t>
            </w:r>
            <w:r>
              <w:rPr>
                <w:b/>
                <w:bCs/>
                <w:sz w:val="20"/>
                <w:szCs w:val="20"/>
              </w:rPr>
              <w:t>13</w:t>
            </w:r>
          </w:p>
        </w:tc>
      </w:tr>
      <w:tr w:rsidR="00231603" w14:paraId="18E54BF5" w14:textId="0526F90F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48BCD143" w14:textId="5CB35E6D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</w:t>
            </w:r>
          </w:p>
        </w:tc>
        <w:tc>
          <w:tcPr>
            <w:tcW w:w="3260" w:type="dxa"/>
            <w:shd w:val="clear" w:color="auto" w:fill="FFFFFF"/>
          </w:tcPr>
          <w:p w14:paraId="0EB4E304" w14:textId="77777777" w:rsidR="00231603" w:rsidRPr="00151E9E" w:rsidRDefault="00231603" w:rsidP="00231603">
            <w:pPr>
              <w:tabs>
                <w:tab w:val="left" w:pos="3600"/>
              </w:tabs>
            </w:pPr>
            <w:r w:rsidRPr="00151E9E">
              <w:t>Кодирование текстовой информации</w:t>
            </w:r>
          </w:p>
        </w:tc>
        <w:tc>
          <w:tcPr>
            <w:tcW w:w="992" w:type="dxa"/>
            <w:shd w:val="clear" w:color="auto" w:fill="FFFFFF"/>
          </w:tcPr>
          <w:p w14:paraId="4C75C49A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5D0431F8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04FDD1C3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1864D114" w14:textId="77777777" w:rsidR="00231603" w:rsidRPr="00436A70" w:rsidRDefault="00231603" w:rsidP="00231603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87AEB25" wp14:editId="2E9BBD63">
                  <wp:extent cx="209550" cy="209550"/>
                  <wp:effectExtent l="19050" t="0" r="0" b="0"/>
                  <wp:docPr id="6" name="Рисунок 27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4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Кодирование текстовой информации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6EB59852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коррекция – </w:t>
            </w:r>
            <w:r w:rsidRPr="00436A70">
              <w:rPr>
                <w:sz w:val="20"/>
                <w:szCs w:val="20"/>
              </w:rPr>
              <w:t xml:space="preserve">вносить необходимые дополнения и изменения в план и способ действия в случае расхождения действия и его результата.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контролировать процесс и результат деятельности. </w:t>
            </w:r>
          </w:p>
          <w:p w14:paraId="47A17A80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учебного сотрудничества </w:t>
            </w:r>
            <w:r w:rsidRPr="00436A70">
              <w:rPr>
                <w:sz w:val="20"/>
                <w:szCs w:val="20"/>
              </w:rPr>
              <w:t xml:space="preserve">– определять общую цель и пути ее достижения </w:t>
            </w:r>
          </w:p>
        </w:tc>
        <w:tc>
          <w:tcPr>
            <w:tcW w:w="3261" w:type="dxa"/>
            <w:shd w:val="clear" w:color="auto" w:fill="FFFFFF"/>
          </w:tcPr>
          <w:p w14:paraId="432D59FD" w14:textId="262D5534" w:rsidR="00231603" w:rsidRPr="00F06726" w:rsidRDefault="00231603" w:rsidP="00231603">
            <w:pPr>
              <w:pStyle w:val="Default"/>
              <w:rPr>
                <w:sz w:val="20"/>
                <w:szCs w:val="20"/>
              </w:rPr>
            </w:pPr>
            <w:r w:rsidRPr="00F06726">
              <w:rPr>
                <w:sz w:val="20"/>
                <w:szCs w:val="20"/>
              </w:rPr>
              <w:t>Подготовка индивидуального видеоролика</w:t>
            </w:r>
          </w:p>
        </w:tc>
      </w:tr>
      <w:tr w:rsidR="00231603" w14:paraId="359E0C36" w14:textId="3DE218D3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2F9FA61C" w14:textId="3BAC212A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20</w:t>
            </w:r>
          </w:p>
        </w:tc>
        <w:tc>
          <w:tcPr>
            <w:tcW w:w="3260" w:type="dxa"/>
            <w:shd w:val="clear" w:color="auto" w:fill="FFFFFF"/>
          </w:tcPr>
          <w:p w14:paraId="1AB44B2D" w14:textId="77777777" w:rsidR="00231603" w:rsidRPr="00151E9E" w:rsidRDefault="00231603" w:rsidP="00231603">
            <w:pPr>
              <w:tabs>
                <w:tab w:val="left" w:pos="3600"/>
              </w:tabs>
            </w:pPr>
            <w:r w:rsidRPr="00151E9E">
              <w:t>Кодирование графической информации</w:t>
            </w:r>
          </w:p>
        </w:tc>
        <w:tc>
          <w:tcPr>
            <w:tcW w:w="992" w:type="dxa"/>
            <w:shd w:val="clear" w:color="auto" w:fill="FFFFFF"/>
          </w:tcPr>
          <w:p w14:paraId="11B4D05F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60AA89E0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09784D84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67426D15" w14:textId="77777777" w:rsidR="00231603" w:rsidRPr="00436A70" w:rsidRDefault="00231603" w:rsidP="00231603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7BD5BBA" wp14:editId="2674C377">
                  <wp:extent cx="209550" cy="209550"/>
                  <wp:effectExtent l="19050" t="0" r="0" b="0"/>
                  <wp:docPr id="8" name="Рисунок 29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5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Кодирование графической информации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7A5FBE4E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прогнозирование </w:t>
            </w:r>
            <w:r w:rsidRPr="00436A70">
              <w:rPr>
                <w:sz w:val="20"/>
                <w:szCs w:val="20"/>
              </w:rPr>
              <w:t xml:space="preserve">– предвидеть возможности получения конкретного результата при решении задач. </w:t>
            </w:r>
          </w:p>
          <w:p w14:paraId="4614A3F5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узнавать, называть </w:t>
            </w:r>
          </w:p>
          <w:p w14:paraId="20E2BDF4" w14:textId="3B1E46E4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и определять объекты и явления окружающей действительности в соответствии с содержанием учебных предметов.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строить для партнера понятные высказывания </w:t>
            </w:r>
          </w:p>
        </w:tc>
        <w:tc>
          <w:tcPr>
            <w:tcW w:w="3261" w:type="dxa"/>
            <w:shd w:val="clear" w:color="auto" w:fill="FFFFFF"/>
          </w:tcPr>
          <w:p w14:paraId="25DF2F4B" w14:textId="23E05228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06726">
              <w:rPr>
                <w:sz w:val="20"/>
                <w:szCs w:val="20"/>
              </w:rPr>
              <w:t>Подготовка индивидуального видеоролика</w:t>
            </w:r>
          </w:p>
        </w:tc>
      </w:tr>
      <w:tr w:rsidR="00231603" w14:paraId="0461145D" w14:textId="7E262583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0B4753E7" w14:textId="1D770894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</w:t>
            </w:r>
          </w:p>
        </w:tc>
        <w:tc>
          <w:tcPr>
            <w:tcW w:w="3260" w:type="dxa"/>
            <w:shd w:val="clear" w:color="auto" w:fill="FFFFFF"/>
          </w:tcPr>
          <w:p w14:paraId="4A6A880E" w14:textId="77777777" w:rsidR="00231603" w:rsidRPr="00151E9E" w:rsidRDefault="00231603" w:rsidP="00231603">
            <w:pPr>
              <w:tabs>
                <w:tab w:val="left" w:pos="3600"/>
              </w:tabs>
            </w:pPr>
            <w:r w:rsidRPr="00151E9E">
              <w:t>Кодирование звуковой информации</w:t>
            </w:r>
          </w:p>
        </w:tc>
        <w:tc>
          <w:tcPr>
            <w:tcW w:w="992" w:type="dxa"/>
            <w:shd w:val="clear" w:color="auto" w:fill="FFFFFF"/>
          </w:tcPr>
          <w:p w14:paraId="73F25155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32271853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20DCF81A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5826D004" w14:textId="77777777" w:rsidR="00231603" w:rsidRPr="00436A70" w:rsidRDefault="00231603" w:rsidP="00231603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87B7E5A" wp14:editId="64AB1F88">
                  <wp:extent cx="209550" cy="209550"/>
                  <wp:effectExtent l="19050" t="0" r="0" b="0"/>
                  <wp:docPr id="10" name="Рисунок 31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6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Кодирование звуковой информации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640709BC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</w:p>
          <w:p w14:paraId="7D0D5ACB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>– формулировать собственное мнение и позицию</w:t>
            </w:r>
          </w:p>
        </w:tc>
        <w:tc>
          <w:tcPr>
            <w:tcW w:w="3261" w:type="dxa"/>
            <w:shd w:val="clear" w:color="auto" w:fill="FFFFFF"/>
          </w:tcPr>
          <w:p w14:paraId="187A078E" w14:textId="39B3C5F3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06726">
              <w:rPr>
                <w:sz w:val="20"/>
                <w:szCs w:val="20"/>
              </w:rPr>
              <w:t>Подготовка индивидуального видеоролика</w:t>
            </w:r>
          </w:p>
        </w:tc>
      </w:tr>
      <w:tr w:rsidR="00231603" w14:paraId="669FAE2F" w14:textId="77777777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16612133" w14:textId="3D36CB93" w:rsidR="00231603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</w:t>
            </w:r>
          </w:p>
        </w:tc>
        <w:tc>
          <w:tcPr>
            <w:tcW w:w="3260" w:type="dxa"/>
            <w:shd w:val="clear" w:color="auto" w:fill="FFFFFF"/>
          </w:tcPr>
          <w:p w14:paraId="274367E3" w14:textId="5B1E4CED" w:rsidR="00231603" w:rsidRPr="00151E9E" w:rsidRDefault="00231603" w:rsidP="00231603">
            <w:pPr>
              <w:tabs>
                <w:tab w:val="left" w:pos="3600"/>
              </w:tabs>
            </w:pPr>
            <w:r w:rsidRPr="00151E9E">
              <w:t>Обобщение и систематизация изученного материала по теме «Представление информации в компьютере».  Проверочная работа.</w:t>
            </w:r>
          </w:p>
        </w:tc>
        <w:tc>
          <w:tcPr>
            <w:tcW w:w="992" w:type="dxa"/>
            <w:shd w:val="clear" w:color="auto" w:fill="FFFFFF"/>
          </w:tcPr>
          <w:p w14:paraId="5FF53872" w14:textId="2A0B1E20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5D83441B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0FD89FB8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04741C81" w14:textId="59A6EC96" w:rsidR="00231603" w:rsidRDefault="00231603" w:rsidP="00231603">
            <w:pPr>
              <w:pStyle w:val="af8"/>
              <w:spacing w:beforeAutospacing="0" w:afterAutospacing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88F1101" wp14:editId="038C4303">
                  <wp:extent cx="209550" cy="209550"/>
                  <wp:effectExtent l="19050" t="0" r="0" b="0"/>
                  <wp:docPr id="12" name="Рисунок 33" descr="http://lbz.ru/images/icons/ex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lbz.ru/images/icons/ex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7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Тест 3</w:t>
              </w:r>
            </w:hyperlink>
            <w:r>
              <w:t xml:space="preserve">   </w:t>
            </w: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  <w:shd w:val="clear" w:color="auto" w:fill="FFFFFF"/>
              </w:rPr>
              <w:t>Представление информации в компьютере</w:t>
            </w:r>
          </w:p>
        </w:tc>
        <w:tc>
          <w:tcPr>
            <w:tcW w:w="2976" w:type="dxa"/>
            <w:shd w:val="clear" w:color="auto" w:fill="FFFFFF"/>
          </w:tcPr>
          <w:p w14:paraId="24DEF177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</w:p>
          <w:p w14:paraId="75763F5A" w14:textId="17E21C9A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 </w:t>
            </w:r>
          </w:p>
        </w:tc>
        <w:tc>
          <w:tcPr>
            <w:tcW w:w="3261" w:type="dxa"/>
            <w:shd w:val="clear" w:color="auto" w:fill="FFFFFF"/>
          </w:tcPr>
          <w:p w14:paraId="54694C44" w14:textId="3B7BBEEF" w:rsidR="00231603" w:rsidRPr="00F06726" w:rsidRDefault="00231603" w:rsidP="0023160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защите видеоролика</w:t>
            </w:r>
          </w:p>
        </w:tc>
      </w:tr>
      <w:tr w:rsidR="00231603" w14:paraId="48E0282E" w14:textId="1C809AE5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1B56D595" w14:textId="36ACBC90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23</w:t>
            </w:r>
          </w:p>
        </w:tc>
        <w:tc>
          <w:tcPr>
            <w:tcW w:w="3260" w:type="dxa"/>
            <w:shd w:val="clear" w:color="auto" w:fill="FFFFFF"/>
          </w:tcPr>
          <w:p w14:paraId="6D4C6588" w14:textId="5A1B0F14" w:rsidR="00231603" w:rsidRPr="00151E9E" w:rsidRDefault="00231603" w:rsidP="00231603">
            <w:pPr>
              <w:tabs>
                <w:tab w:val="left" w:pos="3600"/>
              </w:tabs>
            </w:pPr>
            <w:r>
              <w:t xml:space="preserve">Защита индивидуального видеоролика. </w:t>
            </w:r>
          </w:p>
        </w:tc>
        <w:tc>
          <w:tcPr>
            <w:tcW w:w="992" w:type="dxa"/>
            <w:shd w:val="clear" w:color="auto" w:fill="FFFFFF"/>
          </w:tcPr>
          <w:p w14:paraId="26DFF949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796B2821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1EEF6630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612FFE00" w14:textId="35F02ACE" w:rsidR="00231603" w:rsidRPr="00436A70" w:rsidRDefault="00231603" w:rsidP="00231603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</w:p>
        </w:tc>
        <w:tc>
          <w:tcPr>
            <w:tcW w:w="2976" w:type="dxa"/>
            <w:shd w:val="clear" w:color="auto" w:fill="FFFFFF"/>
          </w:tcPr>
          <w:p w14:paraId="0930398B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</w:p>
          <w:p w14:paraId="1A1C406C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 </w:t>
            </w:r>
          </w:p>
        </w:tc>
        <w:tc>
          <w:tcPr>
            <w:tcW w:w="3261" w:type="dxa"/>
            <w:shd w:val="clear" w:color="auto" w:fill="FFFFFF"/>
          </w:tcPr>
          <w:p w14:paraId="0CC30189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231603" w14:paraId="66414196" w14:textId="301E9D0B" w:rsidTr="0031727E">
        <w:trPr>
          <w:cantSplit/>
          <w:trHeight w:val="358"/>
        </w:trPr>
        <w:tc>
          <w:tcPr>
            <w:tcW w:w="15168" w:type="dxa"/>
            <w:gridSpan w:val="8"/>
            <w:shd w:val="clear" w:color="auto" w:fill="FFFFFF"/>
          </w:tcPr>
          <w:p w14:paraId="217B7249" w14:textId="593A55E6" w:rsidR="00231603" w:rsidRPr="00177E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4 </w:t>
            </w:r>
            <w:r w:rsidRPr="00151E9E">
              <w:rPr>
                <w:b/>
              </w:rPr>
              <w:t>Элементы теории множеств и алгебры логики</w:t>
            </w:r>
            <w:r>
              <w:rPr>
                <w:b/>
              </w:rPr>
              <w:t xml:space="preserve"> (</w:t>
            </w:r>
            <w:r>
              <w:rPr>
                <w:b/>
                <w:color w:val="000000"/>
              </w:rPr>
              <w:t>8 часов)</w:t>
            </w:r>
          </w:p>
        </w:tc>
      </w:tr>
      <w:tr w:rsidR="00231603" w14:paraId="7D8D2053" w14:textId="17DC1258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707E10B9" w14:textId="4967EEE0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</w:t>
            </w:r>
          </w:p>
        </w:tc>
        <w:tc>
          <w:tcPr>
            <w:tcW w:w="3260" w:type="dxa"/>
            <w:shd w:val="clear" w:color="auto" w:fill="FFFFFF"/>
          </w:tcPr>
          <w:p w14:paraId="2F54855D" w14:textId="77777777" w:rsidR="00231603" w:rsidRPr="00151E9E" w:rsidRDefault="00231603" w:rsidP="00231603">
            <w:pPr>
              <w:tabs>
                <w:tab w:val="left" w:pos="3600"/>
              </w:tabs>
              <w:jc w:val="center"/>
            </w:pPr>
            <w:r w:rsidRPr="00151E9E">
              <w:t>Некоторые сведения из теории множеств</w:t>
            </w:r>
          </w:p>
        </w:tc>
        <w:tc>
          <w:tcPr>
            <w:tcW w:w="992" w:type="dxa"/>
            <w:shd w:val="clear" w:color="auto" w:fill="FFFFFF"/>
          </w:tcPr>
          <w:p w14:paraId="588D19E0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38267F17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37E67198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1EA09EB3" w14:textId="77777777" w:rsidR="00231603" w:rsidRPr="00436A70" w:rsidRDefault="00231603" w:rsidP="00231603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0A75A62" wp14:editId="5F43604E">
                  <wp:extent cx="209550" cy="209550"/>
                  <wp:effectExtent l="19050" t="0" r="0" b="0"/>
                  <wp:docPr id="42" name="Рисунок 39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8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Некоторые сведения из теории множеств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12F501A3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</w:p>
          <w:p w14:paraId="5C4C7E10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 </w:t>
            </w:r>
          </w:p>
        </w:tc>
        <w:tc>
          <w:tcPr>
            <w:tcW w:w="3261" w:type="dxa"/>
            <w:shd w:val="clear" w:color="auto" w:fill="FFFFFF"/>
          </w:tcPr>
          <w:p w14:paraId="70B879CE" w14:textId="59ECC203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rFonts w:ascii="Sitka Subheading" w:hAnsi="Sitka Subheading"/>
                <w:b/>
                <w:bCs/>
                <w:sz w:val="20"/>
                <w:szCs w:val="20"/>
              </w:rPr>
              <w:t>§</w:t>
            </w:r>
            <w:r>
              <w:rPr>
                <w:b/>
                <w:bCs/>
                <w:sz w:val="20"/>
                <w:szCs w:val="20"/>
              </w:rPr>
              <w:t>17</w:t>
            </w:r>
          </w:p>
        </w:tc>
      </w:tr>
      <w:tr w:rsidR="00231603" w14:paraId="5589F24F" w14:textId="7025CABF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2A1DFB4D" w14:textId="493E23E8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25</w:t>
            </w:r>
          </w:p>
        </w:tc>
        <w:tc>
          <w:tcPr>
            <w:tcW w:w="3260" w:type="dxa"/>
            <w:shd w:val="clear" w:color="auto" w:fill="FFFFFF"/>
          </w:tcPr>
          <w:p w14:paraId="5B3E8938" w14:textId="77777777" w:rsidR="00231603" w:rsidRPr="00151E9E" w:rsidRDefault="00231603" w:rsidP="00231603">
            <w:pPr>
              <w:tabs>
                <w:tab w:val="left" w:pos="3600"/>
              </w:tabs>
              <w:jc w:val="center"/>
            </w:pPr>
            <w:r w:rsidRPr="00151E9E">
              <w:t>Алгебра логики</w:t>
            </w:r>
          </w:p>
        </w:tc>
        <w:tc>
          <w:tcPr>
            <w:tcW w:w="992" w:type="dxa"/>
            <w:shd w:val="clear" w:color="auto" w:fill="FFFFFF"/>
          </w:tcPr>
          <w:p w14:paraId="092317CB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2254702F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1C607FB6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3D102B48" w14:textId="77777777" w:rsidR="00231603" w:rsidRPr="00436A70" w:rsidRDefault="00231603" w:rsidP="00231603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6D2702C" wp14:editId="422607AC">
                  <wp:extent cx="209550" cy="209550"/>
                  <wp:effectExtent l="19050" t="0" r="0" b="0"/>
                  <wp:docPr id="43" name="Рисунок 41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9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Алгебра логики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30592B8B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 </w:t>
            </w: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</w:p>
          <w:p w14:paraId="67E84AC9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>– формулировать собственное мнение и позицию</w:t>
            </w:r>
          </w:p>
        </w:tc>
        <w:tc>
          <w:tcPr>
            <w:tcW w:w="3261" w:type="dxa"/>
            <w:shd w:val="clear" w:color="auto" w:fill="FFFFFF"/>
          </w:tcPr>
          <w:p w14:paraId="74DFE56A" w14:textId="5E74799D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>
              <w:rPr>
                <w:rFonts w:ascii="Sitka Subheading" w:hAnsi="Sitka Subheading"/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18</w:t>
            </w:r>
          </w:p>
        </w:tc>
      </w:tr>
      <w:tr w:rsidR="00231603" w14:paraId="7B41DDA3" w14:textId="4C71003A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2821B31E" w14:textId="79AE49C0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</w:t>
            </w:r>
          </w:p>
        </w:tc>
        <w:tc>
          <w:tcPr>
            <w:tcW w:w="3260" w:type="dxa"/>
            <w:shd w:val="clear" w:color="auto" w:fill="FFFFFF"/>
          </w:tcPr>
          <w:p w14:paraId="2FE14763" w14:textId="77777777" w:rsidR="00231603" w:rsidRPr="00151E9E" w:rsidRDefault="00231603" w:rsidP="00231603">
            <w:pPr>
              <w:tabs>
                <w:tab w:val="left" w:pos="3600"/>
              </w:tabs>
              <w:jc w:val="center"/>
            </w:pPr>
            <w:r w:rsidRPr="00151E9E">
              <w:t>Таблицы истинности</w:t>
            </w:r>
          </w:p>
        </w:tc>
        <w:tc>
          <w:tcPr>
            <w:tcW w:w="992" w:type="dxa"/>
            <w:shd w:val="clear" w:color="auto" w:fill="FFFFFF"/>
          </w:tcPr>
          <w:p w14:paraId="707C715C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7115D2CD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6D44F064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08C71827" w14:textId="77777777" w:rsidR="00231603" w:rsidRPr="00436A70" w:rsidRDefault="00231603" w:rsidP="00231603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8013A75" wp14:editId="722C86B3">
                  <wp:extent cx="209550" cy="209550"/>
                  <wp:effectExtent l="19050" t="0" r="0" b="0"/>
                  <wp:docPr id="44" name="Рисунок 43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0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Таблицы истинности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58F65254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</w:p>
          <w:p w14:paraId="7CC14943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</w:t>
            </w:r>
          </w:p>
          <w:p w14:paraId="1E248CFF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выбирать наиболее эффективные решения поставленной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>– формулировать собственное мнение и позицию</w:t>
            </w:r>
          </w:p>
        </w:tc>
        <w:tc>
          <w:tcPr>
            <w:tcW w:w="3261" w:type="dxa"/>
            <w:shd w:val="clear" w:color="auto" w:fill="FFFFFF"/>
          </w:tcPr>
          <w:p w14:paraId="2622A07E" w14:textId="0DEFD188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rFonts w:ascii="Sitka Subheading" w:hAnsi="Sitka Subheading"/>
                <w:b/>
                <w:bCs/>
                <w:sz w:val="20"/>
                <w:szCs w:val="20"/>
              </w:rPr>
              <w:t>§</w:t>
            </w:r>
            <w:r>
              <w:rPr>
                <w:b/>
                <w:bCs/>
                <w:sz w:val="20"/>
                <w:szCs w:val="20"/>
              </w:rPr>
              <w:t>19</w:t>
            </w:r>
          </w:p>
        </w:tc>
      </w:tr>
      <w:tr w:rsidR="00231603" w14:paraId="7475161D" w14:textId="1973B913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28E0AF9A" w14:textId="293DB1E1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</w:t>
            </w:r>
          </w:p>
        </w:tc>
        <w:tc>
          <w:tcPr>
            <w:tcW w:w="3260" w:type="dxa"/>
            <w:shd w:val="clear" w:color="auto" w:fill="FFFFFF"/>
          </w:tcPr>
          <w:p w14:paraId="4EBD6450" w14:textId="77777777" w:rsidR="00231603" w:rsidRPr="00151E9E" w:rsidRDefault="00231603" w:rsidP="00231603">
            <w:pPr>
              <w:tabs>
                <w:tab w:val="left" w:pos="3600"/>
              </w:tabs>
              <w:jc w:val="center"/>
            </w:pPr>
            <w:r w:rsidRPr="00151E9E">
              <w:t>Основные законы алгебры логики</w:t>
            </w:r>
          </w:p>
        </w:tc>
        <w:tc>
          <w:tcPr>
            <w:tcW w:w="992" w:type="dxa"/>
            <w:shd w:val="clear" w:color="auto" w:fill="FFFFFF"/>
          </w:tcPr>
          <w:p w14:paraId="52BE21D6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6324E13D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18E1BA7A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26BBA194" w14:textId="77777777" w:rsidR="00231603" w:rsidRPr="00436A70" w:rsidRDefault="00231603" w:rsidP="00231603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13865F5" wp14:editId="5BAC3541">
                  <wp:extent cx="209550" cy="209550"/>
                  <wp:effectExtent l="19050" t="0" r="0" b="0"/>
                  <wp:docPr id="47" name="Рисунок 47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1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Преобразование логических выражений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07327AA5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удерживать познавательную задачу и применять установленные правила. </w:t>
            </w:r>
          </w:p>
          <w:p w14:paraId="3697B12F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контролировать и оценивать процесс и результат деятельности.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управление коммуникацией </w:t>
            </w:r>
            <w:r w:rsidRPr="00436A70">
              <w:rPr>
                <w:sz w:val="20"/>
                <w:szCs w:val="20"/>
              </w:rPr>
              <w:t>– осуществлять взаимный контроль</w:t>
            </w:r>
          </w:p>
        </w:tc>
        <w:tc>
          <w:tcPr>
            <w:tcW w:w="3261" w:type="dxa"/>
            <w:shd w:val="clear" w:color="auto" w:fill="FFFFFF"/>
          </w:tcPr>
          <w:p w14:paraId="078FC354" w14:textId="2B25C319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rFonts w:ascii="Sitka Subheading" w:hAnsi="Sitka Subheading"/>
                <w:b/>
                <w:bCs/>
                <w:sz w:val="20"/>
                <w:szCs w:val="20"/>
              </w:rPr>
              <w:t>§</w:t>
            </w:r>
            <w:r>
              <w:rPr>
                <w:b/>
                <w:bCs/>
                <w:sz w:val="20"/>
                <w:szCs w:val="20"/>
              </w:rPr>
              <w:t>19</w:t>
            </w:r>
          </w:p>
        </w:tc>
      </w:tr>
      <w:tr w:rsidR="00231603" w14:paraId="5964CD0E" w14:textId="3145348D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4ADE3FA9" w14:textId="234A1192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28</w:t>
            </w:r>
          </w:p>
        </w:tc>
        <w:tc>
          <w:tcPr>
            <w:tcW w:w="3260" w:type="dxa"/>
            <w:shd w:val="clear" w:color="auto" w:fill="FFFFFF"/>
          </w:tcPr>
          <w:p w14:paraId="4B3D0A3D" w14:textId="77777777" w:rsidR="00231603" w:rsidRPr="00151E9E" w:rsidRDefault="00231603" w:rsidP="00231603">
            <w:pPr>
              <w:tabs>
                <w:tab w:val="left" w:pos="3600"/>
              </w:tabs>
              <w:jc w:val="center"/>
            </w:pPr>
            <w:r w:rsidRPr="00151E9E">
              <w:t>Преобразование логических выражений</w:t>
            </w:r>
          </w:p>
        </w:tc>
        <w:tc>
          <w:tcPr>
            <w:tcW w:w="992" w:type="dxa"/>
            <w:shd w:val="clear" w:color="auto" w:fill="FFFFFF"/>
          </w:tcPr>
          <w:p w14:paraId="7FBEA9D0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508580BB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2CA85CA1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51F64608" w14:textId="77777777" w:rsidR="00231603" w:rsidRPr="00436A70" w:rsidRDefault="00231603" w:rsidP="00231603">
            <w:pPr>
              <w:pStyle w:val="af8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883E2DD" wp14:editId="76A339D5">
                  <wp:extent cx="209550" cy="209550"/>
                  <wp:effectExtent l="19050" t="0" r="0" b="0"/>
                  <wp:docPr id="45" name="Рисунок 45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2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Преобразование логических выражений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6FE98DED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</w:p>
          <w:p w14:paraId="6DF6A1F3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</w:t>
            </w:r>
          </w:p>
          <w:p w14:paraId="29AFD400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собственное мнение и позицию </w:t>
            </w:r>
          </w:p>
        </w:tc>
        <w:tc>
          <w:tcPr>
            <w:tcW w:w="3261" w:type="dxa"/>
            <w:shd w:val="clear" w:color="auto" w:fill="FFFFFF"/>
          </w:tcPr>
          <w:p w14:paraId="46FDC031" w14:textId="02D4BD06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rFonts w:ascii="Sitka Subheading" w:hAnsi="Sitka Subheading"/>
                <w:b/>
                <w:bCs/>
                <w:sz w:val="20"/>
                <w:szCs w:val="20"/>
              </w:rPr>
              <w:t>§</w:t>
            </w:r>
            <w:r>
              <w:rPr>
                <w:b/>
                <w:bCs/>
                <w:sz w:val="20"/>
                <w:szCs w:val="20"/>
              </w:rPr>
              <w:t>20</w:t>
            </w:r>
          </w:p>
        </w:tc>
      </w:tr>
      <w:tr w:rsidR="00231603" w14:paraId="1C69EE21" w14:textId="0FC2EFC5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0B1B6FC0" w14:textId="7781A098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</w:t>
            </w:r>
          </w:p>
        </w:tc>
        <w:tc>
          <w:tcPr>
            <w:tcW w:w="3260" w:type="dxa"/>
            <w:shd w:val="clear" w:color="auto" w:fill="FFFFFF"/>
          </w:tcPr>
          <w:p w14:paraId="369ACE2D" w14:textId="77777777" w:rsidR="00231603" w:rsidRPr="00151E9E" w:rsidRDefault="00231603" w:rsidP="00231603">
            <w:pPr>
              <w:tabs>
                <w:tab w:val="left" w:pos="3600"/>
              </w:tabs>
              <w:jc w:val="center"/>
            </w:pPr>
            <w:r w:rsidRPr="00151E9E">
              <w:t>Элементы схем техники. Логические схемы</w:t>
            </w:r>
          </w:p>
        </w:tc>
        <w:tc>
          <w:tcPr>
            <w:tcW w:w="992" w:type="dxa"/>
            <w:shd w:val="clear" w:color="auto" w:fill="FFFFFF"/>
          </w:tcPr>
          <w:p w14:paraId="6BE45B61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32927992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384EAE15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3D791F84" w14:textId="77777777" w:rsidR="00231603" w:rsidRPr="00436A70" w:rsidRDefault="00231603" w:rsidP="00231603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EEEA2D4" wp14:editId="53E981FF">
                  <wp:extent cx="209550" cy="209550"/>
                  <wp:effectExtent l="19050" t="0" r="0" b="0"/>
                  <wp:docPr id="49" name="Рисунок 49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3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 xml:space="preserve">Элементы </w:t>
              </w:r>
              <w:proofErr w:type="spellStart"/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схемотехники</w:t>
              </w:r>
              <w:proofErr w:type="spellEnd"/>
            </w:hyperlink>
          </w:p>
        </w:tc>
        <w:tc>
          <w:tcPr>
            <w:tcW w:w="2976" w:type="dxa"/>
            <w:shd w:val="clear" w:color="auto" w:fill="FFFFFF"/>
          </w:tcPr>
          <w:p w14:paraId="6ABAD428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 </w:t>
            </w:r>
          </w:p>
        </w:tc>
        <w:tc>
          <w:tcPr>
            <w:tcW w:w="3261" w:type="dxa"/>
            <w:shd w:val="clear" w:color="auto" w:fill="FFFFFF"/>
          </w:tcPr>
          <w:p w14:paraId="4475157C" w14:textId="7781A008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rFonts w:ascii="Sitka Subheading" w:hAnsi="Sitka Subheading"/>
                <w:b/>
                <w:bCs/>
                <w:sz w:val="20"/>
                <w:szCs w:val="20"/>
              </w:rPr>
              <w:t>§</w:t>
            </w:r>
            <w:r>
              <w:rPr>
                <w:b/>
                <w:bCs/>
                <w:sz w:val="20"/>
                <w:szCs w:val="20"/>
              </w:rPr>
              <w:t>21</w:t>
            </w:r>
          </w:p>
        </w:tc>
      </w:tr>
      <w:tr w:rsidR="00231603" w14:paraId="0178A3BD" w14:textId="5AC6035F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26E13B89" w14:textId="41E6DADB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30</w:t>
            </w:r>
          </w:p>
        </w:tc>
        <w:tc>
          <w:tcPr>
            <w:tcW w:w="3260" w:type="dxa"/>
            <w:shd w:val="clear" w:color="auto" w:fill="FFFFFF"/>
          </w:tcPr>
          <w:p w14:paraId="29B5BE8D" w14:textId="77777777" w:rsidR="00231603" w:rsidRPr="00151E9E" w:rsidRDefault="00231603" w:rsidP="00231603">
            <w:pPr>
              <w:tabs>
                <w:tab w:val="left" w:pos="3600"/>
              </w:tabs>
              <w:jc w:val="center"/>
            </w:pPr>
            <w:r w:rsidRPr="00151E9E">
              <w:t>Логические задачи и способы их решения</w:t>
            </w:r>
          </w:p>
        </w:tc>
        <w:tc>
          <w:tcPr>
            <w:tcW w:w="992" w:type="dxa"/>
            <w:shd w:val="clear" w:color="auto" w:fill="FFFFFF"/>
          </w:tcPr>
          <w:p w14:paraId="3C5C0183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30B2D3B6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5770ADC7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18C7A222" w14:textId="77777777" w:rsidR="00231603" w:rsidRPr="00436A70" w:rsidRDefault="00231603" w:rsidP="00231603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02CEB87" wp14:editId="1654765C">
                  <wp:extent cx="209550" cy="209550"/>
                  <wp:effectExtent l="19050" t="0" r="0" b="0"/>
                  <wp:docPr id="51" name="Рисунок 51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4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Логические задачи и способы их решения</w:t>
              </w:r>
            </w:hyperlink>
          </w:p>
        </w:tc>
        <w:tc>
          <w:tcPr>
            <w:tcW w:w="2976" w:type="dxa"/>
            <w:shd w:val="clear" w:color="auto" w:fill="FFFFFF"/>
          </w:tcPr>
          <w:p w14:paraId="3DA3A8FA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  <w:r w:rsidRPr="00436A70">
              <w:rPr>
                <w:i/>
                <w:iCs/>
                <w:sz w:val="20"/>
                <w:szCs w:val="20"/>
              </w:rPr>
              <w:t xml:space="preserve">контроль и </w:t>
            </w:r>
          </w:p>
          <w:p w14:paraId="4A964241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 </w:t>
            </w:r>
          </w:p>
        </w:tc>
        <w:tc>
          <w:tcPr>
            <w:tcW w:w="3261" w:type="dxa"/>
            <w:shd w:val="clear" w:color="auto" w:fill="FFFFFF"/>
          </w:tcPr>
          <w:p w14:paraId="797C3EBB" w14:textId="625C2898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rFonts w:ascii="Sitka Subheading" w:hAnsi="Sitka Subheading"/>
                <w:b/>
                <w:bCs/>
                <w:sz w:val="20"/>
                <w:szCs w:val="20"/>
              </w:rPr>
              <w:t>§</w:t>
            </w:r>
            <w:r>
              <w:rPr>
                <w:b/>
                <w:bCs/>
                <w:sz w:val="20"/>
                <w:szCs w:val="20"/>
              </w:rPr>
              <w:t>17-22. Подготовиться к проверочной работе.</w:t>
            </w:r>
          </w:p>
        </w:tc>
      </w:tr>
      <w:tr w:rsidR="00231603" w14:paraId="19F58BE7" w14:textId="2E7F895D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0C2E4143" w14:textId="5EF91768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</w:t>
            </w:r>
          </w:p>
        </w:tc>
        <w:tc>
          <w:tcPr>
            <w:tcW w:w="3260" w:type="dxa"/>
            <w:shd w:val="clear" w:color="auto" w:fill="FFFFFF"/>
          </w:tcPr>
          <w:p w14:paraId="658A5246" w14:textId="77777777" w:rsidR="00231603" w:rsidRPr="00151E9E" w:rsidRDefault="00231603" w:rsidP="00231603">
            <w:pPr>
              <w:tabs>
                <w:tab w:val="left" w:pos="3600"/>
              </w:tabs>
              <w:jc w:val="center"/>
            </w:pPr>
            <w:r w:rsidRPr="00151E9E">
              <w:t>Обобщение и систематизация изученного материала по теме «Элементы теории множеств и алгебры логики». Проверочная работа.</w:t>
            </w:r>
          </w:p>
        </w:tc>
        <w:tc>
          <w:tcPr>
            <w:tcW w:w="992" w:type="dxa"/>
            <w:shd w:val="clear" w:color="auto" w:fill="FFFFFF"/>
          </w:tcPr>
          <w:p w14:paraId="06832FD9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71CF3C8B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3652A0D9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1AF18485" w14:textId="77777777" w:rsidR="00231603" w:rsidRPr="00436A70" w:rsidRDefault="00231603" w:rsidP="00231603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14D5282" wp14:editId="4E6309B6">
                  <wp:extent cx="209550" cy="209550"/>
                  <wp:effectExtent l="19050" t="0" r="0" b="0"/>
                  <wp:docPr id="53" name="Рисунок 53" descr="http://lbz.ru/images/icons/ex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://lbz.ru/images/icons/ex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5" w:tgtFrame="_blank" w:history="1">
              <w:r>
                <w:rPr>
                  <w:rStyle w:val="aff8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Тест 4</w:t>
              </w:r>
            </w:hyperlink>
            <w:r>
              <w:t xml:space="preserve">   </w:t>
            </w: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  <w:shd w:val="clear" w:color="auto" w:fill="FFFFFF"/>
              </w:rPr>
              <w:t>Элементы теории множеств и алгебры логики</w:t>
            </w:r>
          </w:p>
        </w:tc>
        <w:tc>
          <w:tcPr>
            <w:tcW w:w="2976" w:type="dxa"/>
            <w:shd w:val="clear" w:color="auto" w:fill="FFFFFF"/>
          </w:tcPr>
          <w:p w14:paraId="3E759412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коррекция – </w:t>
            </w:r>
            <w:r w:rsidRPr="00436A70">
              <w:rPr>
                <w:sz w:val="20"/>
                <w:szCs w:val="20"/>
              </w:rPr>
              <w:t xml:space="preserve">вносить необходимые коррективы в действие после его завершения на основе его оценки и учета сделанных ошибок. </w:t>
            </w:r>
          </w:p>
          <w:p w14:paraId="3FBE4165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ориентироваться в разнообразии способов решения задач; узнавать, называть </w:t>
            </w:r>
          </w:p>
          <w:p w14:paraId="00DF84C8" w14:textId="77777777" w:rsidR="00231603" w:rsidRPr="00436A70" w:rsidRDefault="00231603" w:rsidP="00231603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и определять объекты и явления окружающей действительности в соответствии с содержанием учебного предмета.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позицию;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сотрудничество </w:t>
            </w:r>
            <w:r w:rsidRPr="00436A70">
              <w:rPr>
                <w:sz w:val="20"/>
                <w:szCs w:val="20"/>
              </w:rPr>
              <w:t xml:space="preserve">– формулировать свои затруднения </w:t>
            </w:r>
          </w:p>
        </w:tc>
        <w:tc>
          <w:tcPr>
            <w:tcW w:w="3261" w:type="dxa"/>
            <w:shd w:val="clear" w:color="auto" w:fill="FFFFFF"/>
          </w:tcPr>
          <w:p w14:paraId="6DC59152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231603" w14:paraId="64B788E5" w14:textId="77777777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41156DDB" w14:textId="42955871" w:rsidR="00231603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</w:t>
            </w:r>
          </w:p>
        </w:tc>
        <w:tc>
          <w:tcPr>
            <w:tcW w:w="3260" w:type="dxa"/>
            <w:shd w:val="clear" w:color="auto" w:fill="FFFFFF"/>
          </w:tcPr>
          <w:p w14:paraId="6E245029" w14:textId="4DEA31B9" w:rsidR="00231603" w:rsidRPr="00151E9E" w:rsidRDefault="00231603" w:rsidP="00231603">
            <w:pPr>
              <w:tabs>
                <w:tab w:val="left" w:pos="3600"/>
              </w:tabs>
              <w:jc w:val="center"/>
            </w:pPr>
            <w:r>
              <w:t>Подготовка к итоговому тестированию</w:t>
            </w:r>
          </w:p>
        </w:tc>
        <w:tc>
          <w:tcPr>
            <w:tcW w:w="992" w:type="dxa"/>
            <w:shd w:val="clear" w:color="auto" w:fill="FFFFFF"/>
          </w:tcPr>
          <w:p w14:paraId="02241A6D" w14:textId="77777777" w:rsidR="00231603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3E167FDF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0034514E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721FC5CB" w14:textId="77777777" w:rsidR="00231603" w:rsidRDefault="00231603" w:rsidP="00231603">
            <w:pPr>
              <w:pStyle w:val="af8"/>
              <w:spacing w:beforeAutospacing="0" w:afterAutospacing="0"/>
              <w:rPr>
                <w:noProof/>
              </w:rPr>
            </w:pPr>
          </w:p>
        </w:tc>
        <w:tc>
          <w:tcPr>
            <w:tcW w:w="2976" w:type="dxa"/>
            <w:shd w:val="clear" w:color="auto" w:fill="FFFFFF"/>
          </w:tcPr>
          <w:p w14:paraId="47F4003F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FFFFFF"/>
          </w:tcPr>
          <w:p w14:paraId="76BA50B8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231603" w14:paraId="1DFD9B35" w14:textId="05F3B2C6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68A8A1A3" w14:textId="55C8157F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</w:t>
            </w:r>
          </w:p>
        </w:tc>
        <w:tc>
          <w:tcPr>
            <w:tcW w:w="3260" w:type="dxa"/>
            <w:shd w:val="clear" w:color="auto" w:fill="FFFFFF"/>
          </w:tcPr>
          <w:p w14:paraId="284DDA3C" w14:textId="77777777" w:rsidR="00231603" w:rsidRPr="00151E9E" w:rsidRDefault="00231603" w:rsidP="00231603">
            <w:pPr>
              <w:tabs>
                <w:tab w:val="left" w:pos="3600"/>
              </w:tabs>
              <w:jc w:val="center"/>
            </w:pPr>
            <w:r w:rsidRPr="00151E9E">
              <w:t>Итоговое тестирование</w:t>
            </w:r>
          </w:p>
        </w:tc>
        <w:tc>
          <w:tcPr>
            <w:tcW w:w="992" w:type="dxa"/>
            <w:shd w:val="clear" w:color="auto" w:fill="FFFFFF"/>
          </w:tcPr>
          <w:p w14:paraId="4DB9F87A" w14:textId="77777777" w:rsidR="00231603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727E4180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70A3BBE4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546C0559" w14:textId="77777777" w:rsidR="00231603" w:rsidRPr="00436A70" w:rsidRDefault="00231603" w:rsidP="00231603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FFFFFF"/>
          </w:tcPr>
          <w:p w14:paraId="4F161A59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FFFFFF"/>
          </w:tcPr>
          <w:p w14:paraId="711E0714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231603" w14:paraId="2D931E24" w14:textId="28029077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2537EFAF" w14:textId="5E0F5075" w:rsidR="00231603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34-35</w:t>
            </w:r>
          </w:p>
        </w:tc>
        <w:tc>
          <w:tcPr>
            <w:tcW w:w="3260" w:type="dxa"/>
            <w:shd w:val="clear" w:color="auto" w:fill="FFFFFF"/>
          </w:tcPr>
          <w:p w14:paraId="6DF2E596" w14:textId="77777777" w:rsidR="00231603" w:rsidRPr="00151E9E" w:rsidRDefault="00231603" w:rsidP="00231603">
            <w:pPr>
              <w:tabs>
                <w:tab w:val="left" w:pos="3600"/>
              </w:tabs>
              <w:jc w:val="center"/>
            </w:pPr>
            <w:r w:rsidRPr="00151E9E">
              <w:t>Основные идеи и понятия курса</w:t>
            </w:r>
          </w:p>
        </w:tc>
        <w:tc>
          <w:tcPr>
            <w:tcW w:w="992" w:type="dxa"/>
            <w:shd w:val="clear" w:color="auto" w:fill="FFFFFF"/>
          </w:tcPr>
          <w:p w14:paraId="1A5EA39B" w14:textId="77777777" w:rsidR="00231603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3BB72B61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7D07F94F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35F43A12" w14:textId="77777777" w:rsidR="00231603" w:rsidRPr="00436A70" w:rsidRDefault="00231603" w:rsidP="00231603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FFFFFF"/>
          </w:tcPr>
          <w:p w14:paraId="75648D71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FFFFFF"/>
          </w:tcPr>
          <w:p w14:paraId="056CE500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231603" w14:paraId="56F64468" w14:textId="3D99D437" w:rsidTr="008D7E1D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7FF808BE" w14:textId="77777777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3260" w:type="dxa"/>
            <w:shd w:val="clear" w:color="auto" w:fill="FFFFFF"/>
          </w:tcPr>
          <w:p w14:paraId="69744DAB" w14:textId="77777777" w:rsidR="00231603" w:rsidRPr="00151E9E" w:rsidRDefault="00231603" w:rsidP="00231603">
            <w:pPr>
              <w:tabs>
                <w:tab w:val="left" w:pos="3600"/>
              </w:tabs>
              <w:jc w:val="center"/>
            </w:pPr>
            <w:r>
              <w:t>Итого</w:t>
            </w:r>
          </w:p>
        </w:tc>
        <w:tc>
          <w:tcPr>
            <w:tcW w:w="992" w:type="dxa"/>
            <w:shd w:val="clear" w:color="auto" w:fill="FFFFFF"/>
          </w:tcPr>
          <w:p w14:paraId="2DD481A6" w14:textId="52C2093D" w:rsidR="00231603" w:rsidRPr="00436A70" w:rsidRDefault="00231603" w:rsidP="00231603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3</w:t>
            </w:r>
            <w:r>
              <w:rPr>
                <w:b/>
                <w:color w:val="000000"/>
              </w:rPr>
              <w:t>5</w:t>
            </w:r>
            <w:r w:rsidRPr="00436A70">
              <w:rPr>
                <w:b/>
                <w:color w:val="000000"/>
              </w:rPr>
              <w:t xml:space="preserve"> ч.</w:t>
            </w:r>
          </w:p>
        </w:tc>
        <w:tc>
          <w:tcPr>
            <w:tcW w:w="709" w:type="dxa"/>
            <w:shd w:val="clear" w:color="auto" w:fill="FFFFFF"/>
          </w:tcPr>
          <w:p w14:paraId="4C7E7FB1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2BF58098" w14:textId="77777777" w:rsidR="00231603" w:rsidRPr="00436A70" w:rsidRDefault="00231603" w:rsidP="00231603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2127" w:type="dxa"/>
            <w:shd w:val="clear" w:color="auto" w:fill="FFFFFF"/>
          </w:tcPr>
          <w:p w14:paraId="04531227" w14:textId="77777777" w:rsidR="00231603" w:rsidRPr="00436A70" w:rsidRDefault="00231603" w:rsidP="00231603">
            <w:pPr>
              <w:pStyle w:val="af8"/>
              <w:spacing w:beforeAutospacing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FFFFFF"/>
          </w:tcPr>
          <w:p w14:paraId="01EC07DC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FFFFFF"/>
          </w:tcPr>
          <w:p w14:paraId="516F2A0E" w14:textId="77777777" w:rsidR="00231603" w:rsidRPr="00436A70" w:rsidRDefault="00231603" w:rsidP="0023160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14:paraId="5571628D" w14:textId="77777777" w:rsidR="0091717C" w:rsidRDefault="0091717C" w:rsidP="0091717C">
      <w:pPr>
        <w:rPr>
          <w:sz w:val="28"/>
        </w:rPr>
      </w:pPr>
    </w:p>
    <w:p w14:paraId="79DE961C" w14:textId="77777777" w:rsidR="00F561AF" w:rsidRDefault="00F561AF" w:rsidP="0091717C">
      <w:pPr>
        <w:rPr>
          <w:sz w:val="28"/>
        </w:rPr>
      </w:pPr>
    </w:p>
    <w:p w14:paraId="6B3196AC" w14:textId="77777777" w:rsidR="00F561AF" w:rsidRDefault="00F561AF" w:rsidP="0091717C">
      <w:pPr>
        <w:rPr>
          <w:sz w:val="28"/>
        </w:rPr>
      </w:pPr>
    </w:p>
    <w:p w14:paraId="686E30E7" w14:textId="77777777" w:rsidR="00F561AF" w:rsidRDefault="00F561AF" w:rsidP="0091717C">
      <w:pPr>
        <w:rPr>
          <w:sz w:val="28"/>
        </w:rPr>
      </w:pPr>
    </w:p>
    <w:p w14:paraId="4A273CF7" w14:textId="77777777" w:rsidR="00F561AF" w:rsidRPr="007A7A17" w:rsidRDefault="00F561AF" w:rsidP="00F561AF">
      <w:pPr>
        <w:ind w:left="720"/>
        <w:jc w:val="center"/>
        <w:rPr>
          <w:b/>
        </w:rPr>
      </w:pPr>
      <w:r w:rsidRPr="007A7A17">
        <w:rPr>
          <w:b/>
        </w:rPr>
        <w:t>Список литературы</w:t>
      </w:r>
    </w:p>
    <w:p w14:paraId="5E5A9A82" w14:textId="77777777" w:rsidR="00F561AF" w:rsidRPr="007A7A17" w:rsidRDefault="00F561AF" w:rsidP="00F561AF">
      <w:pPr>
        <w:numPr>
          <w:ilvl w:val="0"/>
          <w:numId w:val="6"/>
        </w:numPr>
      </w:pPr>
      <w:proofErr w:type="spellStart"/>
      <w:r w:rsidRPr="007A7A17">
        <w:t>Босова</w:t>
      </w:r>
      <w:proofErr w:type="spellEnd"/>
      <w:r w:rsidRPr="007A7A17">
        <w:t xml:space="preserve"> Л.Л., </w:t>
      </w:r>
      <w:proofErr w:type="spellStart"/>
      <w:r w:rsidRPr="007A7A17">
        <w:t>Босова</w:t>
      </w:r>
      <w:proofErr w:type="spellEnd"/>
      <w:r w:rsidRPr="007A7A17">
        <w:t xml:space="preserve"> А.Ю. Информатика. 10–11 классы: методическое пособие. – М.: БИНОМ. Лаборатория знаний, 2018.</w:t>
      </w:r>
    </w:p>
    <w:p w14:paraId="54E651B4" w14:textId="77777777" w:rsidR="00F561AF" w:rsidRPr="007A7A17" w:rsidRDefault="00F561AF" w:rsidP="00F561AF">
      <w:pPr>
        <w:numPr>
          <w:ilvl w:val="0"/>
          <w:numId w:val="6"/>
        </w:numPr>
      </w:pPr>
      <w:proofErr w:type="spellStart"/>
      <w:r w:rsidRPr="007A7A17">
        <w:t>Босова</w:t>
      </w:r>
      <w:proofErr w:type="spellEnd"/>
      <w:r w:rsidRPr="007A7A17">
        <w:t xml:space="preserve"> Л.Л., </w:t>
      </w:r>
      <w:proofErr w:type="spellStart"/>
      <w:r w:rsidRPr="007A7A17">
        <w:t>Босова</w:t>
      </w:r>
      <w:proofErr w:type="spellEnd"/>
      <w:r w:rsidRPr="007A7A17">
        <w:t xml:space="preserve"> А.Ю. Информатика: Учебник для 10 класса. – М.: БИНОМ. Лаборатория знаний, 2</w:t>
      </w:r>
      <w:r>
        <w:t>019</w:t>
      </w:r>
      <w:r w:rsidRPr="007A7A17">
        <w:t>.</w:t>
      </w:r>
    </w:p>
    <w:p w14:paraId="22D9567C" w14:textId="77777777" w:rsidR="00F561AF" w:rsidRPr="007A7A17" w:rsidRDefault="00F561AF" w:rsidP="00F561AF">
      <w:pPr>
        <w:numPr>
          <w:ilvl w:val="0"/>
          <w:numId w:val="6"/>
        </w:numPr>
      </w:pPr>
      <w:proofErr w:type="spellStart"/>
      <w:r w:rsidRPr="007A7A17">
        <w:t>Босова</w:t>
      </w:r>
      <w:proofErr w:type="spellEnd"/>
      <w:r w:rsidRPr="007A7A17">
        <w:t xml:space="preserve"> Л.Л., </w:t>
      </w:r>
      <w:proofErr w:type="spellStart"/>
      <w:r w:rsidRPr="007A7A17">
        <w:t>Босова</w:t>
      </w:r>
      <w:proofErr w:type="spellEnd"/>
      <w:r w:rsidRPr="007A7A17">
        <w:t xml:space="preserve"> А.Б. Информатика: рабочая тетрадь для 10 класса. – М.: БИНОМ. Лаборатория знаний, 2018</w:t>
      </w:r>
    </w:p>
    <w:p w14:paraId="06D7A2B3" w14:textId="77777777" w:rsidR="00F561AF" w:rsidRPr="007A7A17" w:rsidRDefault="00F561AF" w:rsidP="00F561AF">
      <w:pPr>
        <w:numPr>
          <w:ilvl w:val="0"/>
          <w:numId w:val="6"/>
        </w:numPr>
      </w:pPr>
      <w:r w:rsidRPr="007A7A17">
        <w:t xml:space="preserve">Материалы авторской мастерской </w:t>
      </w:r>
      <w:proofErr w:type="spellStart"/>
      <w:r w:rsidRPr="007A7A17">
        <w:t>Босовой</w:t>
      </w:r>
      <w:proofErr w:type="spellEnd"/>
      <w:r w:rsidRPr="007A7A17">
        <w:t> Л.Л. (metodist.lbz.ru/)</w:t>
      </w:r>
    </w:p>
    <w:p w14:paraId="198963BA" w14:textId="77777777" w:rsidR="00F561AF" w:rsidRPr="007A7A17" w:rsidRDefault="00F561AF" w:rsidP="00F561AF">
      <w:pPr>
        <w:numPr>
          <w:ilvl w:val="0"/>
          <w:numId w:val="6"/>
        </w:numPr>
      </w:pPr>
      <w:r w:rsidRPr="007A7A17">
        <w:t xml:space="preserve">Сайт </w:t>
      </w:r>
      <w:hyperlink r:id="rId36" w:history="1">
        <w:r w:rsidRPr="007A7A17">
          <w:rPr>
            <w:rStyle w:val="aff8"/>
          </w:rPr>
          <w:t>http://lbz.ru/metodist/authors/informatika/3/</w:t>
        </w:r>
      </w:hyperlink>
    </w:p>
    <w:p w14:paraId="46C3A0F9" w14:textId="77777777" w:rsidR="00F561AF" w:rsidRPr="00954BBA" w:rsidRDefault="00F561AF" w:rsidP="0091717C">
      <w:pPr>
        <w:rPr>
          <w:sz w:val="28"/>
        </w:rPr>
      </w:pPr>
    </w:p>
    <w:sectPr w:rsidR="00F561AF" w:rsidRPr="00954BBA" w:rsidSect="00B51891">
      <w:pgSz w:w="16838" w:h="11906" w:orient="landscape"/>
      <w:pgMar w:top="1135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choolBookC">
    <w:altName w:val="Arial Unicode MS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choolBookCSanPi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tka Subheading">
    <w:panose1 w:val="02000505000000020004"/>
    <w:charset w:val="CC"/>
    <w:family w:val="auto"/>
    <w:pitch w:val="variable"/>
    <w:sig w:usb0="A00002EF" w:usb1="40002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"/>
    <w:lvl w:ilvl="0">
      <w:start w:val="6"/>
      <w:numFmt w:val="decimal"/>
      <w:lvlText w:val="Тест № %1."/>
      <w:lvlJc w:val="left"/>
      <w:pPr>
        <w:tabs>
          <w:tab w:val="num" w:pos="-360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31"/>
      <w:numFmt w:val="decimal"/>
      <w:lvlText w:val="ПР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СР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33"/>
      <w:numFmt w:val="decimal"/>
      <w:lvlText w:val="Тест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7"/>
    <w:multiLevelType w:val="singleLevel"/>
    <w:tmpl w:val="00000007"/>
    <w:name w:val="WW8Num6"/>
    <w:lvl w:ilvl="0">
      <w:start w:val="30"/>
      <w:numFmt w:val="decimal"/>
      <w:lvlText w:val="Тест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9"/>
      <w:numFmt w:val="decimal"/>
      <w:lvlText w:val="Тест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44"/>
      <w:numFmt w:val="decimal"/>
      <w:lvlText w:val="Тест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7" w15:restartNumberingAfterBreak="0">
    <w:nsid w:val="0000000A"/>
    <w:multiLevelType w:val="singleLevel"/>
    <w:tmpl w:val="0000000A"/>
    <w:name w:val="WW8Num9"/>
    <w:lvl w:ilvl="0">
      <w:start w:val="25"/>
      <w:numFmt w:val="decimal"/>
      <w:lvlText w:val="ПР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8" w15:restartNumberingAfterBreak="0">
    <w:nsid w:val="0000000C"/>
    <w:multiLevelType w:val="singleLevel"/>
    <w:tmpl w:val="0000000C"/>
    <w:name w:val="WW8Num11"/>
    <w:lvl w:ilvl="0">
      <w:start w:val="4"/>
      <w:numFmt w:val="decimal"/>
      <w:lvlText w:val="ПР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9" w15:restartNumberingAfterBreak="0">
    <w:nsid w:val="0000000D"/>
    <w:multiLevelType w:val="singleLevel"/>
    <w:tmpl w:val="0000000D"/>
    <w:name w:val="WW8Num12"/>
    <w:lvl w:ilvl="0">
      <w:start w:val="9"/>
      <w:numFmt w:val="decimal"/>
      <w:lvlText w:val="Тест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0" w15:restartNumberingAfterBreak="0">
    <w:nsid w:val="0000000E"/>
    <w:multiLevelType w:val="singleLevel"/>
    <w:tmpl w:val="0000000E"/>
    <w:name w:val="WW8Num13"/>
    <w:lvl w:ilvl="0">
      <w:start w:val="34"/>
      <w:numFmt w:val="decimal"/>
      <w:lvlText w:val="ПР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1" w15:restartNumberingAfterBreak="0">
    <w:nsid w:val="0000000F"/>
    <w:multiLevelType w:val="singleLevel"/>
    <w:tmpl w:val="0000000F"/>
    <w:name w:val="WW8Num14"/>
    <w:lvl w:ilvl="0">
      <w:start w:val="11"/>
      <w:numFmt w:val="decimal"/>
      <w:lvlText w:val="ПР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2" w15:restartNumberingAfterBreak="0">
    <w:nsid w:val="00000010"/>
    <w:multiLevelType w:val="singleLevel"/>
    <w:tmpl w:val="00000010"/>
    <w:name w:val="WW8Num15"/>
    <w:lvl w:ilvl="0">
      <w:start w:val="25"/>
      <w:numFmt w:val="decimal"/>
      <w:lvlText w:val="Тест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3" w15:restartNumberingAfterBreak="0">
    <w:nsid w:val="00000011"/>
    <w:multiLevelType w:val="singleLevel"/>
    <w:tmpl w:val="00000011"/>
    <w:name w:val="WW8Num16"/>
    <w:lvl w:ilvl="0">
      <w:start w:val="46"/>
      <w:numFmt w:val="decimal"/>
      <w:lvlText w:val="ПР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4" w15:restartNumberingAfterBreak="0">
    <w:nsid w:val="00000012"/>
    <w:multiLevelType w:val="singleLevel"/>
    <w:tmpl w:val="00000012"/>
    <w:name w:val="WW8Num17"/>
    <w:lvl w:ilvl="0">
      <w:start w:val="7"/>
      <w:numFmt w:val="decimal"/>
      <w:lvlText w:val="ПР № 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  <w:lang w:val="ru-RU"/>
      </w:rPr>
    </w:lvl>
  </w:abstractNum>
  <w:abstractNum w:abstractNumId="15" w15:restartNumberingAfterBreak="0">
    <w:nsid w:val="00000013"/>
    <w:multiLevelType w:val="singleLevel"/>
    <w:tmpl w:val="00000013"/>
    <w:name w:val="WW8Num18"/>
    <w:lvl w:ilvl="0">
      <w:start w:val="73"/>
      <w:numFmt w:val="decimal"/>
      <w:lvlText w:val="ПР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6" w15:restartNumberingAfterBreak="0">
    <w:nsid w:val="00000014"/>
    <w:multiLevelType w:val="singleLevel"/>
    <w:tmpl w:val="00000014"/>
    <w:name w:val="WW8Num19"/>
    <w:lvl w:ilvl="0">
      <w:start w:val="12"/>
      <w:numFmt w:val="decimal"/>
      <w:lvlText w:val="Тест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7" w15:restartNumberingAfterBreak="0">
    <w:nsid w:val="00000015"/>
    <w:multiLevelType w:val="singleLevel"/>
    <w:tmpl w:val="00000015"/>
    <w:name w:val="WW8Num20"/>
    <w:lvl w:ilvl="0">
      <w:start w:val="49"/>
      <w:numFmt w:val="decimal"/>
      <w:lvlText w:val="ПР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8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ПР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9" w15:restartNumberingAfterBreak="0">
    <w:nsid w:val="00000017"/>
    <w:multiLevelType w:val="singleLevel"/>
    <w:tmpl w:val="00000017"/>
    <w:name w:val="WW8Num22"/>
    <w:lvl w:ilvl="0">
      <w:start w:val="13"/>
      <w:numFmt w:val="decimal"/>
      <w:lvlText w:val="ПР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0" w15:restartNumberingAfterBreak="0">
    <w:nsid w:val="00000018"/>
    <w:multiLevelType w:val="singleLevel"/>
    <w:tmpl w:val="00000018"/>
    <w:name w:val="WW8Num23"/>
    <w:lvl w:ilvl="0">
      <w:start w:val="3"/>
      <w:numFmt w:val="decimal"/>
      <w:lvlText w:val="Тест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1" w15:restartNumberingAfterBreak="0">
    <w:nsid w:val="00000019"/>
    <w:multiLevelType w:val="singleLevel"/>
    <w:tmpl w:val="00000019"/>
    <w:name w:val="WW8Num24"/>
    <w:lvl w:ilvl="0">
      <w:start w:val="40"/>
      <w:numFmt w:val="decimal"/>
      <w:lvlText w:val="ПР № 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  <w:lang w:val="ru-RU"/>
      </w:rPr>
    </w:lvl>
  </w:abstractNum>
  <w:abstractNum w:abstractNumId="22" w15:restartNumberingAfterBreak="0">
    <w:nsid w:val="0000001A"/>
    <w:multiLevelType w:val="singleLevel"/>
    <w:tmpl w:val="0000001A"/>
    <w:name w:val="WW8Num25"/>
    <w:lvl w:ilvl="0">
      <w:start w:val="23"/>
      <w:numFmt w:val="decimal"/>
      <w:lvlText w:val="Тест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3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4" w15:restartNumberingAfterBreak="0">
    <w:nsid w:val="0000001C"/>
    <w:multiLevelType w:val="singleLevel"/>
    <w:tmpl w:val="0000001C"/>
    <w:name w:val="WW8Num27"/>
    <w:lvl w:ilvl="0">
      <w:start w:val="44"/>
      <w:numFmt w:val="decimal"/>
      <w:lvlText w:val="ПР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5" w15:restartNumberingAfterBreak="0">
    <w:nsid w:val="0000001D"/>
    <w:multiLevelType w:val="singleLevel"/>
    <w:tmpl w:val="0000001D"/>
    <w:name w:val="WW8Num28"/>
    <w:lvl w:ilvl="0">
      <w:start w:val="32"/>
      <w:numFmt w:val="decimal"/>
      <w:lvlText w:val="Тест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6" w15:restartNumberingAfterBreak="0">
    <w:nsid w:val="0000001E"/>
    <w:multiLevelType w:val="singleLevel"/>
    <w:tmpl w:val="0000001E"/>
    <w:name w:val="WW8Num29"/>
    <w:lvl w:ilvl="0">
      <w:start w:val="11"/>
      <w:numFmt w:val="decimal"/>
      <w:lvlText w:val="Тест № 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2"/>
        <w:szCs w:val="22"/>
        <w:lang w:val="ru-RU"/>
      </w:rPr>
    </w:lvl>
  </w:abstractNum>
  <w:abstractNum w:abstractNumId="27" w15:restartNumberingAfterBreak="0">
    <w:nsid w:val="0000001F"/>
    <w:multiLevelType w:val="singleLevel"/>
    <w:tmpl w:val="0000001F"/>
    <w:name w:val="WW8Num30"/>
    <w:lvl w:ilvl="0">
      <w:start w:val="19"/>
      <w:numFmt w:val="decimal"/>
      <w:lvlText w:val="ПР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8" w15:restartNumberingAfterBreak="0">
    <w:nsid w:val="00000020"/>
    <w:multiLevelType w:val="singleLevel"/>
    <w:tmpl w:val="00000020"/>
    <w:name w:val="WW8Num31"/>
    <w:lvl w:ilvl="0">
      <w:start w:val="69"/>
      <w:numFmt w:val="decimal"/>
      <w:lvlText w:val="ПР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9" w15:restartNumberingAfterBreak="0">
    <w:nsid w:val="00000021"/>
    <w:multiLevelType w:val="singleLevel"/>
    <w:tmpl w:val="00000021"/>
    <w:name w:val="WW8Num32"/>
    <w:lvl w:ilvl="0">
      <w:start w:val="25"/>
      <w:numFmt w:val="decimal"/>
      <w:lvlText w:val="ПР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0" w15:restartNumberingAfterBreak="0">
    <w:nsid w:val="00000022"/>
    <w:multiLevelType w:val="singleLevel"/>
    <w:tmpl w:val="00000022"/>
    <w:name w:val="WW8Num33"/>
    <w:lvl w:ilvl="0">
      <w:start w:val="64"/>
      <w:numFmt w:val="decimal"/>
      <w:lvlText w:val="ПР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1" w15:restartNumberingAfterBreak="0">
    <w:nsid w:val="00000023"/>
    <w:multiLevelType w:val="singleLevel"/>
    <w:tmpl w:val="00000023"/>
    <w:name w:val="WW8Num34"/>
    <w:lvl w:ilvl="0">
      <w:start w:val="4"/>
      <w:numFmt w:val="decimal"/>
      <w:lvlText w:val="Тест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4"/>
    <w:multiLevelType w:val="singleLevel"/>
    <w:tmpl w:val="00000024"/>
    <w:name w:val="WW8Num35"/>
    <w:lvl w:ilvl="0">
      <w:start w:val="6"/>
      <w:numFmt w:val="decimal"/>
      <w:lvlText w:val="Тест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3" w15:restartNumberingAfterBreak="0">
    <w:nsid w:val="00000025"/>
    <w:multiLevelType w:val="singleLevel"/>
    <w:tmpl w:val="00000025"/>
    <w:name w:val="WW8Num36"/>
    <w:lvl w:ilvl="0">
      <w:start w:val="8"/>
      <w:numFmt w:val="decimal"/>
      <w:lvlText w:val="ПР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4" w15:restartNumberingAfterBreak="0">
    <w:nsid w:val="00000026"/>
    <w:multiLevelType w:val="singleLevel"/>
    <w:tmpl w:val="00000026"/>
    <w:name w:val="WW8Num37"/>
    <w:lvl w:ilvl="0">
      <w:start w:val="31"/>
      <w:numFmt w:val="decimal"/>
      <w:lvlText w:val="ПР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5" w15:restartNumberingAfterBreak="0">
    <w:nsid w:val="00000027"/>
    <w:multiLevelType w:val="singleLevel"/>
    <w:tmpl w:val="00000027"/>
    <w:name w:val="WW8Num38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6" w15:restartNumberingAfterBreak="0">
    <w:nsid w:val="00000028"/>
    <w:multiLevelType w:val="singleLevel"/>
    <w:tmpl w:val="00000028"/>
    <w:name w:val="WW8Num39"/>
    <w:lvl w:ilvl="0">
      <w:start w:val="46"/>
      <w:numFmt w:val="decimal"/>
      <w:lvlText w:val="Тест № %1."/>
      <w:lvlJc w:val="left"/>
      <w:pPr>
        <w:tabs>
          <w:tab w:val="num" w:pos="348"/>
        </w:tabs>
        <w:ind w:left="1068" w:hanging="360"/>
      </w:pPr>
      <w:rPr>
        <w:rFonts w:hint="default"/>
      </w:rPr>
    </w:lvl>
  </w:abstractNum>
  <w:abstractNum w:abstractNumId="37" w15:restartNumberingAfterBreak="0">
    <w:nsid w:val="00000029"/>
    <w:multiLevelType w:val="singleLevel"/>
    <w:tmpl w:val="00000029"/>
    <w:name w:val="WW8Num40"/>
    <w:lvl w:ilvl="0">
      <w:start w:val="1"/>
      <w:numFmt w:val="decimal"/>
      <w:lvlText w:val="Тест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8" w15:restartNumberingAfterBreak="0">
    <w:nsid w:val="0000002A"/>
    <w:multiLevelType w:val="singleLevel"/>
    <w:tmpl w:val="0000002A"/>
    <w:name w:val="WW8Num41"/>
    <w:lvl w:ilvl="0">
      <w:start w:val="19"/>
      <w:numFmt w:val="decimal"/>
      <w:lvlText w:val="Тест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9" w15:restartNumberingAfterBreak="0">
    <w:nsid w:val="0000002B"/>
    <w:multiLevelType w:val="singleLevel"/>
    <w:tmpl w:val="0000002B"/>
    <w:name w:val="WW8Num42"/>
    <w:lvl w:ilvl="0">
      <w:start w:val="1"/>
      <w:numFmt w:val="decimal"/>
      <w:lvlText w:val="ПР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0" w15:restartNumberingAfterBreak="0">
    <w:nsid w:val="0000002C"/>
    <w:multiLevelType w:val="singleLevel"/>
    <w:tmpl w:val="0000002C"/>
    <w:name w:val="WW8Num43"/>
    <w:lvl w:ilvl="0">
      <w:start w:val="1"/>
      <w:numFmt w:val="decimal"/>
      <w:lvlText w:val="Тест № 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1" w15:restartNumberingAfterBreak="0">
    <w:nsid w:val="0000002D"/>
    <w:multiLevelType w:val="singleLevel"/>
    <w:tmpl w:val="0000002D"/>
    <w:name w:val="WW8Num44"/>
    <w:lvl w:ilvl="0">
      <w:start w:val="35"/>
      <w:numFmt w:val="decimal"/>
      <w:lvlText w:val="Тест № 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2"/>
        <w:szCs w:val="22"/>
        <w:lang w:val="ru-RU"/>
      </w:rPr>
    </w:lvl>
  </w:abstractNum>
  <w:abstractNum w:abstractNumId="42" w15:restartNumberingAfterBreak="0">
    <w:nsid w:val="01925DCA"/>
    <w:multiLevelType w:val="hybridMultilevel"/>
    <w:tmpl w:val="B0A65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0D860791"/>
    <w:multiLevelType w:val="hybridMultilevel"/>
    <w:tmpl w:val="F63AB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2FD20C0"/>
    <w:multiLevelType w:val="hybridMultilevel"/>
    <w:tmpl w:val="61E29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EF1219F"/>
    <w:multiLevelType w:val="hybridMultilevel"/>
    <w:tmpl w:val="1FA2C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0F663E6"/>
    <w:multiLevelType w:val="hybridMultilevel"/>
    <w:tmpl w:val="928A3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BB36262"/>
    <w:multiLevelType w:val="multilevel"/>
    <w:tmpl w:val="E3BE9C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7"/>
  </w:num>
  <w:num w:numId="2">
    <w:abstractNumId w:val="43"/>
  </w:num>
  <w:num w:numId="3">
    <w:abstractNumId w:val="44"/>
  </w:num>
  <w:num w:numId="4">
    <w:abstractNumId w:val="42"/>
  </w:num>
  <w:num w:numId="5">
    <w:abstractNumId w:val="45"/>
  </w:num>
  <w:num w:numId="6">
    <w:abstractNumId w:val="4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190F"/>
    <w:rsid w:val="00011046"/>
    <w:rsid w:val="00032929"/>
    <w:rsid w:val="00050D03"/>
    <w:rsid w:val="00084C22"/>
    <w:rsid w:val="00177E70"/>
    <w:rsid w:val="001E6673"/>
    <w:rsid w:val="00231603"/>
    <w:rsid w:val="00330C7D"/>
    <w:rsid w:val="00332F69"/>
    <w:rsid w:val="00336502"/>
    <w:rsid w:val="003B190F"/>
    <w:rsid w:val="003B55C0"/>
    <w:rsid w:val="004D4B97"/>
    <w:rsid w:val="004E714C"/>
    <w:rsid w:val="005365FA"/>
    <w:rsid w:val="005B5745"/>
    <w:rsid w:val="00642484"/>
    <w:rsid w:val="006B6A66"/>
    <w:rsid w:val="0070410A"/>
    <w:rsid w:val="008D7E1D"/>
    <w:rsid w:val="00912CF3"/>
    <w:rsid w:val="0091717C"/>
    <w:rsid w:val="009B20B3"/>
    <w:rsid w:val="00A218C0"/>
    <w:rsid w:val="00A43DB0"/>
    <w:rsid w:val="00A53E45"/>
    <w:rsid w:val="00AD14AD"/>
    <w:rsid w:val="00B51891"/>
    <w:rsid w:val="00B53633"/>
    <w:rsid w:val="00B576EB"/>
    <w:rsid w:val="00C42A25"/>
    <w:rsid w:val="00CA246C"/>
    <w:rsid w:val="00CE191D"/>
    <w:rsid w:val="00CF5870"/>
    <w:rsid w:val="00DA25C0"/>
    <w:rsid w:val="00E153EC"/>
    <w:rsid w:val="00E61AB3"/>
    <w:rsid w:val="00F06726"/>
    <w:rsid w:val="00F561AF"/>
    <w:rsid w:val="00F92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55ED7"/>
  <w15:docId w15:val="{EEA66CCF-84B9-43E9-904B-C05056D18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nhideWhenUsed="1"/>
    <w:lsdException w:name="FollowedHyperlink" w:locked="1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F18"/>
    <w:rPr>
      <w:rFonts w:ascii="Times New Roman" w:hAnsi="Times New Roman"/>
      <w:color w:val="00000A"/>
      <w:sz w:val="24"/>
      <w:szCs w:val="24"/>
    </w:rPr>
  </w:style>
  <w:style w:type="paragraph" w:styleId="1">
    <w:name w:val="heading 1"/>
    <w:basedOn w:val="a"/>
    <w:link w:val="10"/>
    <w:qFormat/>
    <w:rsid w:val="00014F1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qFormat/>
    <w:rsid w:val="00014F18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paragraph" w:styleId="3">
    <w:name w:val="heading 3"/>
    <w:basedOn w:val="a"/>
    <w:qFormat/>
    <w:rsid w:val="00014F1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014F18"/>
    <w:pPr>
      <w:keepNext/>
      <w:ind w:firstLine="540"/>
      <w:jc w:val="both"/>
      <w:outlineLvl w:val="3"/>
    </w:pPr>
    <w:rPr>
      <w:b/>
      <w:bCs/>
    </w:rPr>
  </w:style>
  <w:style w:type="paragraph" w:styleId="5">
    <w:name w:val="heading 5"/>
    <w:basedOn w:val="a"/>
    <w:link w:val="50"/>
    <w:qFormat/>
    <w:rsid w:val="00014F18"/>
    <w:pPr>
      <w:keepNext/>
      <w:ind w:left="540"/>
      <w:jc w:val="both"/>
      <w:outlineLvl w:val="4"/>
    </w:pPr>
    <w:rPr>
      <w:b/>
      <w:bCs/>
    </w:rPr>
  </w:style>
  <w:style w:type="paragraph" w:styleId="6">
    <w:name w:val="heading 6"/>
    <w:basedOn w:val="a"/>
    <w:link w:val="60"/>
    <w:qFormat/>
    <w:rsid w:val="00014F1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link w:val="70"/>
    <w:qFormat/>
    <w:rsid w:val="00014F1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locked/>
    <w:rsid w:val="00014F1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qFormat/>
    <w:locked/>
    <w:rsid w:val="00014F18"/>
    <w:rPr>
      <w:rFonts w:ascii="Times New Roman" w:hAnsi="Times New Roman" w:cs="Times New Roman"/>
      <w:b/>
      <w:bCs/>
      <w:color w:val="339966"/>
      <w:sz w:val="24"/>
      <w:szCs w:val="24"/>
      <w:lang w:eastAsia="ru-RU"/>
    </w:rPr>
  </w:style>
  <w:style w:type="character" w:customStyle="1" w:styleId="30">
    <w:name w:val="Заголовок 3 Знак"/>
    <w:qFormat/>
    <w:locked/>
    <w:rsid w:val="00014F18"/>
    <w:rPr>
      <w:rFonts w:ascii="Arial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qFormat/>
    <w:locked/>
    <w:rsid w:val="00014F1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qFormat/>
    <w:locked/>
    <w:rsid w:val="00014F1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link w:val="6"/>
    <w:qFormat/>
    <w:locked/>
    <w:rsid w:val="00014F18"/>
    <w:rPr>
      <w:rFonts w:ascii="Calibri" w:hAnsi="Calibri" w:cs="Times New Roman"/>
      <w:b/>
      <w:bCs/>
      <w:lang w:eastAsia="ru-RU"/>
    </w:rPr>
  </w:style>
  <w:style w:type="character" w:customStyle="1" w:styleId="70">
    <w:name w:val="Заголовок 7 Знак"/>
    <w:link w:val="7"/>
    <w:qFormat/>
    <w:locked/>
    <w:rsid w:val="00014F18"/>
    <w:rPr>
      <w:rFonts w:ascii="Calibri" w:hAnsi="Calibri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link w:val="22"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с отступом 3 Знак"/>
    <w:link w:val="32"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3">
    <w:name w:val="Основной текст с отступом Знак"/>
    <w:semiHidden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4">
    <w:name w:val="Текст сноски Знак"/>
    <w:qFormat/>
    <w:locked/>
    <w:rsid w:val="00014F18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qFormat/>
    <w:rsid w:val="00014F18"/>
    <w:rPr>
      <w:vertAlign w:val="superscript"/>
    </w:rPr>
  </w:style>
  <w:style w:type="character" w:customStyle="1" w:styleId="a6">
    <w:name w:val="Основной текст Знак"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7">
    <w:name w:val="Название Знак"/>
    <w:qFormat/>
    <w:locked/>
    <w:rsid w:val="00014F1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-">
    <w:name w:val="Интернет-ссылка"/>
    <w:rsid w:val="00014F18"/>
    <w:rPr>
      <w:color w:val="0000FF"/>
      <w:u w:val="single"/>
    </w:rPr>
  </w:style>
  <w:style w:type="character" w:styleId="a8">
    <w:name w:val="FollowedHyperlink"/>
    <w:semiHidden/>
    <w:qFormat/>
    <w:rsid w:val="00014F18"/>
    <w:rPr>
      <w:color w:val="800080"/>
      <w:u w:val="single"/>
    </w:rPr>
  </w:style>
  <w:style w:type="character" w:customStyle="1" w:styleId="a9">
    <w:name w:val="Нижний колонтитул Знак"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semiHidden/>
    <w:qFormat/>
    <w:rsid w:val="00014F18"/>
    <w:rPr>
      <w:rFonts w:cs="Times New Roman"/>
    </w:rPr>
  </w:style>
  <w:style w:type="character" w:customStyle="1" w:styleId="ab">
    <w:name w:val="Текст концевой сноски Знак"/>
    <w:semiHidden/>
    <w:qFormat/>
    <w:locked/>
    <w:rsid w:val="00014F18"/>
    <w:rPr>
      <w:rFonts w:ascii="Times New Roman" w:hAnsi="Times New Roman" w:cs="Times New Roman"/>
      <w:sz w:val="20"/>
      <w:szCs w:val="20"/>
      <w:lang w:eastAsia="ru-RU"/>
    </w:rPr>
  </w:style>
  <w:style w:type="character" w:styleId="ac">
    <w:name w:val="endnote reference"/>
    <w:semiHidden/>
    <w:qFormat/>
    <w:rsid w:val="00014F18"/>
    <w:rPr>
      <w:vertAlign w:val="superscript"/>
    </w:rPr>
  </w:style>
  <w:style w:type="character" w:styleId="ad">
    <w:name w:val="Strong"/>
    <w:uiPriority w:val="22"/>
    <w:qFormat/>
    <w:rsid w:val="00014F18"/>
    <w:rPr>
      <w:b/>
    </w:rPr>
  </w:style>
  <w:style w:type="character" w:styleId="ae">
    <w:name w:val="Emphasis"/>
    <w:qFormat/>
    <w:rsid w:val="00014F18"/>
    <w:rPr>
      <w:i/>
    </w:rPr>
  </w:style>
  <w:style w:type="character" w:customStyle="1" w:styleId="bodytext1">
    <w:name w:val="bodytext1"/>
    <w:qFormat/>
    <w:rsid w:val="00014F18"/>
    <w:rPr>
      <w:rFonts w:ascii="Tahoma" w:hAnsi="Tahoma"/>
      <w:color w:val="000000"/>
      <w:sz w:val="17"/>
    </w:rPr>
  </w:style>
  <w:style w:type="character" w:customStyle="1" w:styleId="af">
    <w:name w:val="Подзаголовок Знак"/>
    <w:qFormat/>
    <w:locked/>
    <w:rsid w:val="00014F18"/>
    <w:rPr>
      <w:rFonts w:ascii="Cambria" w:hAnsi="Cambria" w:cs="Times New Roman"/>
      <w:sz w:val="24"/>
      <w:szCs w:val="24"/>
      <w:lang w:eastAsia="ru-RU"/>
    </w:rPr>
  </w:style>
  <w:style w:type="character" w:customStyle="1" w:styleId="greenurl1">
    <w:name w:val="green_url1"/>
    <w:qFormat/>
    <w:rsid w:val="00014F18"/>
    <w:rPr>
      <w:color w:val="006600"/>
    </w:rPr>
  </w:style>
  <w:style w:type="character" w:customStyle="1" w:styleId="af0">
    <w:name w:val="Верхний колонтитул Знак"/>
    <w:semiHidden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qFormat/>
    <w:rsid w:val="00014F18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014F18"/>
    <w:rPr>
      <w:rFonts w:ascii="Times New Roman" w:hAnsi="Times New Roman"/>
      <w:sz w:val="24"/>
      <w:u w:val="none"/>
      <w:effect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qFormat/>
    <w:rsid w:val="00014F18"/>
    <w:rPr>
      <w:rFonts w:ascii="Times New Roman" w:hAnsi="Times New Roman"/>
      <w:sz w:val="24"/>
      <w:u w:val="none"/>
      <w:effect w:val="none"/>
    </w:rPr>
  </w:style>
  <w:style w:type="character" w:customStyle="1" w:styleId="af1">
    <w:name w:val="А_основной Знак"/>
    <w:qFormat/>
    <w:locked/>
    <w:rsid w:val="00014F18"/>
    <w:rPr>
      <w:rFonts w:ascii="Times New Roman" w:eastAsia="Times New Roman" w:hAnsi="Times New Roman" w:cs="Times New Roman"/>
      <w:sz w:val="28"/>
      <w:szCs w:val="28"/>
    </w:rPr>
  </w:style>
  <w:style w:type="character" w:customStyle="1" w:styleId="af2">
    <w:name w:val="Текст выноски Знак"/>
    <w:semiHidden/>
    <w:qFormat/>
    <w:locked/>
    <w:rsid w:val="00014F18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semiHidden/>
    <w:qFormat/>
    <w:rsid w:val="00014F18"/>
    <w:rPr>
      <w:rFonts w:ascii="Tahoma" w:hAnsi="Tahoma" w:cs="Tahoma"/>
      <w:sz w:val="16"/>
      <w:szCs w:val="16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014F18"/>
    <w:rPr>
      <w:rFonts w:ascii="Times New Roman" w:hAnsi="Times New Roman"/>
      <w:sz w:val="24"/>
      <w:u w:val="none"/>
      <w:effect w:val="none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qFormat/>
    <w:rsid w:val="00014F18"/>
    <w:rPr>
      <w:rFonts w:ascii="Times New Roman" w:hAnsi="Times New Roman"/>
      <w:sz w:val="24"/>
      <w:u w:val="none"/>
      <w:effect w:val="none"/>
    </w:rPr>
  </w:style>
  <w:style w:type="character" w:customStyle="1" w:styleId="apple-converted-space">
    <w:name w:val="apple-converted-space"/>
    <w:qFormat/>
    <w:rsid w:val="00014F18"/>
    <w:rPr>
      <w:rFonts w:cs="Times New Roman"/>
    </w:rPr>
  </w:style>
  <w:style w:type="character" w:customStyle="1" w:styleId="af3">
    <w:name w:val="Текст Знак"/>
    <w:qFormat/>
    <w:locked/>
    <w:rsid w:val="00014F18"/>
    <w:rPr>
      <w:rFonts w:ascii="Courier New" w:hAnsi="Courier New" w:cs="Courier New"/>
      <w:sz w:val="20"/>
      <w:szCs w:val="20"/>
      <w:lang w:eastAsia="ru-RU"/>
    </w:rPr>
  </w:style>
  <w:style w:type="character" w:customStyle="1" w:styleId="12">
    <w:name w:val="Замещающий текст1"/>
    <w:semiHidden/>
    <w:qFormat/>
    <w:rsid w:val="00014F18"/>
    <w:rPr>
      <w:rFonts w:cs="Times New Roman"/>
      <w:color w:val="808080"/>
    </w:rPr>
  </w:style>
  <w:style w:type="character" w:customStyle="1" w:styleId="23">
    <w:name w:val="Оглавление 2 Знак"/>
    <w:link w:val="24"/>
    <w:semiHidden/>
    <w:qFormat/>
    <w:locked/>
    <w:rsid w:val="00014F1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name">
    <w:name w:val="name"/>
    <w:qFormat/>
    <w:rsid w:val="00014F18"/>
    <w:rPr>
      <w:rFonts w:cs="Times New Roman"/>
    </w:rPr>
  </w:style>
  <w:style w:type="character" w:customStyle="1" w:styleId="c0">
    <w:name w:val="c0"/>
    <w:basedOn w:val="a0"/>
    <w:qFormat/>
    <w:rsid w:val="00287C0C"/>
  </w:style>
  <w:style w:type="character" w:customStyle="1" w:styleId="ListLabel1">
    <w:name w:val="ListLabel 1"/>
    <w:qFormat/>
    <w:rsid w:val="009B20B3"/>
    <w:rPr>
      <w:b w:val="0"/>
      <w:i w:val="0"/>
      <w:color w:val="00000A"/>
    </w:rPr>
  </w:style>
  <w:style w:type="character" w:customStyle="1" w:styleId="ListLabel2">
    <w:name w:val="ListLabel 2"/>
    <w:qFormat/>
    <w:rsid w:val="009B20B3"/>
    <w:rPr>
      <w:b w:val="0"/>
      <w:i w:val="0"/>
      <w:color w:val="00000A"/>
    </w:rPr>
  </w:style>
  <w:style w:type="character" w:customStyle="1" w:styleId="ListLabel3">
    <w:name w:val="ListLabel 3"/>
    <w:qFormat/>
    <w:rsid w:val="009B20B3"/>
    <w:rPr>
      <w:rFonts w:cs="Courier New"/>
    </w:rPr>
  </w:style>
  <w:style w:type="character" w:customStyle="1" w:styleId="ListLabel4">
    <w:name w:val="ListLabel 4"/>
    <w:qFormat/>
    <w:rsid w:val="009B20B3"/>
    <w:rPr>
      <w:rFonts w:cs="Courier New"/>
    </w:rPr>
  </w:style>
  <w:style w:type="character" w:customStyle="1" w:styleId="ListLabel5">
    <w:name w:val="ListLabel 5"/>
    <w:qFormat/>
    <w:rsid w:val="009B20B3"/>
    <w:rPr>
      <w:rFonts w:cs="Courier New"/>
    </w:rPr>
  </w:style>
  <w:style w:type="character" w:customStyle="1" w:styleId="ListLabel6">
    <w:name w:val="ListLabel 6"/>
    <w:qFormat/>
    <w:rsid w:val="009B20B3"/>
    <w:rPr>
      <w:rFonts w:cs="Courier New"/>
    </w:rPr>
  </w:style>
  <w:style w:type="character" w:customStyle="1" w:styleId="ListLabel7">
    <w:name w:val="ListLabel 7"/>
    <w:qFormat/>
    <w:rsid w:val="009B20B3"/>
    <w:rPr>
      <w:rFonts w:cs="Courier New"/>
    </w:rPr>
  </w:style>
  <w:style w:type="character" w:customStyle="1" w:styleId="ListLabel8">
    <w:name w:val="ListLabel 8"/>
    <w:qFormat/>
    <w:rsid w:val="009B20B3"/>
    <w:rPr>
      <w:rFonts w:cs="Courier New"/>
    </w:rPr>
  </w:style>
  <w:style w:type="character" w:customStyle="1" w:styleId="ListLabel9">
    <w:name w:val="ListLabel 9"/>
    <w:qFormat/>
    <w:rsid w:val="009B20B3"/>
    <w:rPr>
      <w:rFonts w:cs="Courier New"/>
    </w:rPr>
  </w:style>
  <w:style w:type="character" w:customStyle="1" w:styleId="ListLabel10">
    <w:name w:val="ListLabel 10"/>
    <w:qFormat/>
    <w:rsid w:val="009B20B3"/>
    <w:rPr>
      <w:rFonts w:cs="Courier New"/>
    </w:rPr>
  </w:style>
  <w:style w:type="character" w:customStyle="1" w:styleId="ListLabel11">
    <w:name w:val="ListLabel 11"/>
    <w:qFormat/>
    <w:rsid w:val="009B20B3"/>
    <w:rPr>
      <w:rFonts w:cs="Courier New"/>
    </w:rPr>
  </w:style>
  <w:style w:type="character" w:customStyle="1" w:styleId="ListLabel12">
    <w:name w:val="ListLabel 12"/>
    <w:qFormat/>
    <w:rsid w:val="009B20B3"/>
    <w:rPr>
      <w:sz w:val="20"/>
    </w:rPr>
  </w:style>
  <w:style w:type="character" w:customStyle="1" w:styleId="ListLabel13">
    <w:name w:val="ListLabel 13"/>
    <w:qFormat/>
    <w:rsid w:val="009B20B3"/>
    <w:rPr>
      <w:sz w:val="20"/>
    </w:rPr>
  </w:style>
  <w:style w:type="character" w:customStyle="1" w:styleId="ListLabel14">
    <w:name w:val="ListLabel 14"/>
    <w:qFormat/>
    <w:rsid w:val="009B20B3"/>
    <w:rPr>
      <w:sz w:val="20"/>
    </w:rPr>
  </w:style>
  <w:style w:type="character" w:customStyle="1" w:styleId="ListLabel15">
    <w:name w:val="ListLabel 15"/>
    <w:qFormat/>
    <w:rsid w:val="009B20B3"/>
    <w:rPr>
      <w:sz w:val="20"/>
    </w:rPr>
  </w:style>
  <w:style w:type="character" w:customStyle="1" w:styleId="ListLabel16">
    <w:name w:val="ListLabel 16"/>
    <w:qFormat/>
    <w:rsid w:val="009B20B3"/>
    <w:rPr>
      <w:sz w:val="20"/>
    </w:rPr>
  </w:style>
  <w:style w:type="character" w:customStyle="1" w:styleId="ListLabel17">
    <w:name w:val="ListLabel 17"/>
    <w:qFormat/>
    <w:rsid w:val="009B20B3"/>
    <w:rPr>
      <w:sz w:val="20"/>
    </w:rPr>
  </w:style>
  <w:style w:type="character" w:customStyle="1" w:styleId="ListLabel18">
    <w:name w:val="ListLabel 18"/>
    <w:qFormat/>
    <w:rsid w:val="009B20B3"/>
    <w:rPr>
      <w:sz w:val="20"/>
    </w:rPr>
  </w:style>
  <w:style w:type="character" w:customStyle="1" w:styleId="ListLabel19">
    <w:name w:val="ListLabel 19"/>
    <w:qFormat/>
    <w:rsid w:val="009B20B3"/>
    <w:rPr>
      <w:sz w:val="20"/>
    </w:rPr>
  </w:style>
  <w:style w:type="character" w:customStyle="1" w:styleId="ListLabel20">
    <w:name w:val="ListLabel 20"/>
    <w:qFormat/>
    <w:rsid w:val="009B20B3"/>
    <w:rPr>
      <w:sz w:val="20"/>
    </w:rPr>
  </w:style>
  <w:style w:type="character" w:customStyle="1" w:styleId="ListLabel21">
    <w:name w:val="ListLabel 21"/>
    <w:qFormat/>
    <w:rsid w:val="009B20B3"/>
    <w:rPr>
      <w:sz w:val="20"/>
    </w:rPr>
  </w:style>
  <w:style w:type="character" w:customStyle="1" w:styleId="ListLabel22">
    <w:name w:val="ListLabel 22"/>
    <w:qFormat/>
    <w:rsid w:val="009B20B3"/>
    <w:rPr>
      <w:rFonts w:cs="Courier New"/>
    </w:rPr>
  </w:style>
  <w:style w:type="character" w:customStyle="1" w:styleId="ListLabel23">
    <w:name w:val="ListLabel 23"/>
    <w:qFormat/>
    <w:rsid w:val="009B20B3"/>
    <w:rPr>
      <w:rFonts w:cs="Courier New"/>
    </w:rPr>
  </w:style>
  <w:style w:type="character" w:customStyle="1" w:styleId="ListLabel24">
    <w:name w:val="ListLabel 24"/>
    <w:qFormat/>
    <w:rsid w:val="009B20B3"/>
    <w:rPr>
      <w:rFonts w:cs="Courier New"/>
    </w:rPr>
  </w:style>
  <w:style w:type="character" w:customStyle="1" w:styleId="ListLabel25">
    <w:name w:val="ListLabel 25"/>
    <w:qFormat/>
    <w:rsid w:val="009B20B3"/>
    <w:rPr>
      <w:rFonts w:cs="Courier New"/>
    </w:rPr>
  </w:style>
  <w:style w:type="character" w:customStyle="1" w:styleId="ListLabel26">
    <w:name w:val="ListLabel 26"/>
    <w:qFormat/>
    <w:rsid w:val="009B20B3"/>
    <w:rPr>
      <w:rFonts w:cs="Courier New"/>
    </w:rPr>
  </w:style>
  <w:style w:type="character" w:customStyle="1" w:styleId="ListLabel27">
    <w:name w:val="ListLabel 27"/>
    <w:qFormat/>
    <w:rsid w:val="009B20B3"/>
    <w:rPr>
      <w:rFonts w:cs="Courier New"/>
    </w:rPr>
  </w:style>
  <w:style w:type="character" w:customStyle="1" w:styleId="ListLabel28">
    <w:name w:val="ListLabel 28"/>
    <w:qFormat/>
    <w:rsid w:val="009B20B3"/>
    <w:rPr>
      <w:rFonts w:cs="Courier New"/>
    </w:rPr>
  </w:style>
  <w:style w:type="character" w:customStyle="1" w:styleId="ListLabel29">
    <w:name w:val="ListLabel 29"/>
    <w:qFormat/>
    <w:rsid w:val="009B20B3"/>
    <w:rPr>
      <w:rFonts w:cs="Courier New"/>
    </w:rPr>
  </w:style>
  <w:style w:type="character" w:customStyle="1" w:styleId="ListLabel30">
    <w:name w:val="ListLabel 30"/>
    <w:qFormat/>
    <w:rsid w:val="009B20B3"/>
    <w:rPr>
      <w:rFonts w:cs="Courier New"/>
    </w:rPr>
  </w:style>
  <w:style w:type="character" w:customStyle="1" w:styleId="ListLabel31">
    <w:name w:val="ListLabel 31"/>
    <w:qFormat/>
    <w:rsid w:val="009B20B3"/>
    <w:rPr>
      <w:rFonts w:cs="Courier New"/>
    </w:rPr>
  </w:style>
  <w:style w:type="character" w:customStyle="1" w:styleId="ListLabel32">
    <w:name w:val="ListLabel 32"/>
    <w:qFormat/>
    <w:rsid w:val="009B20B3"/>
    <w:rPr>
      <w:rFonts w:cs="Courier New"/>
    </w:rPr>
  </w:style>
  <w:style w:type="character" w:customStyle="1" w:styleId="ListLabel33">
    <w:name w:val="ListLabel 33"/>
    <w:qFormat/>
    <w:rsid w:val="009B20B3"/>
    <w:rPr>
      <w:rFonts w:cs="Courier New"/>
    </w:rPr>
  </w:style>
  <w:style w:type="character" w:customStyle="1" w:styleId="ListLabel34">
    <w:name w:val="ListLabel 34"/>
    <w:qFormat/>
    <w:rsid w:val="009B20B3"/>
    <w:rPr>
      <w:rFonts w:cs="Courier New"/>
    </w:rPr>
  </w:style>
  <w:style w:type="character" w:customStyle="1" w:styleId="ListLabel35">
    <w:name w:val="ListLabel 35"/>
    <w:qFormat/>
    <w:rsid w:val="009B20B3"/>
    <w:rPr>
      <w:rFonts w:cs="Courier New"/>
    </w:rPr>
  </w:style>
  <w:style w:type="character" w:customStyle="1" w:styleId="ListLabel36">
    <w:name w:val="ListLabel 36"/>
    <w:qFormat/>
    <w:rsid w:val="009B20B3"/>
    <w:rPr>
      <w:rFonts w:cs="Courier New"/>
    </w:rPr>
  </w:style>
  <w:style w:type="character" w:customStyle="1" w:styleId="ListLabel37">
    <w:name w:val="ListLabel 37"/>
    <w:qFormat/>
    <w:rsid w:val="009B20B3"/>
    <w:rPr>
      <w:rFonts w:cs="Courier New"/>
    </w:rPr>
  </w:style>
  <w:style w:type="character" w:customStyle="1" w:styleId="ListLabel38">
    <w:name w:val="ListLabel 38"/>
    <w:qFormat/>
    <w:rsid w:val="009B20B3"/>
    <w:rPr>
      <w:rFonts w:cs="Courier New"/>
    </w:rPr>
  </w:style>
  <w:style w:type="character" w:customStyle="1" w:styleId="ListLabel39">
    <w:name w:val="ListLabel 39"/>
    <w:qFormat/>
    <w:rsid w:val="009B20B3"/>
    <w:rPr>
      <w:rFonts w:cs="Courier New"/>
    </w:rPr>
  </w:style>
  <w:style w:type="character" w:customStyle="1" w:styleId="ListLabel40">
    <w:name w:val="ListLabel 40"/>
    <w:qFormat/>
    <w:rsid w:val="009B20B3"/>
    <w:rPr>
      <w:rFonts w:cs="Courier New"/>
    </w:rPr>
  </w:style>
  <w:style w:type="character" w:customStyle="1" w:styleId="ListLabel41">
    <w:name w:val="ListLabel 41"/>
    <w:qFormat/>
    <w:rsid w:val="009B20B3"/>
    <w:rPr>
      <w:rFonts w:cs="Courier New"/>
    </w:rPr>
  </w:style>
  <w:style w:type="character" w:customStyle="1" w:styleId="ListLabel42">
    <w:name w:val="ListLabel 42"/>
    <w:qFormat/>
    <w:rsid w:val="009B20B3"/>
    <w:rPr>
      <w:rFonts w:cs="Courier New"/>
    </w:rPr>
  </w:style>
  <w:style w:type="character" w:customStyle="1" w:styleId="ListLabel43">
    <w:name w:val="ListLabel 43"/>
    <w:qFormat/>
    <w:rsid w:val="009B20B3"/>
    <w:rPr>
      <w:rFonts w:cs="Courier New"/>
    </w:rPr>
  </w:style>
  <w:style w:type="character" w:customStyle="1" w:styleId="ListLabel44">
    <w:name w:val="ListLabel 44"/>
    <w:qFormat/>
    <w:rsid w:val="009B20B3"/>
    <w:rPr>
      <w:rFonts w:cs="Courier New"/>
    </w:rPr>
  </w:style>
  <w:style w:type="character" w:customStyle="1" w:styleId="ListLabel45">
    <w:name w:val="ListLabel 45"/>
    <w:qFormat/>
    <w:rsid w:val="009B20B3"/>
    <w:rPr>
      <w:rFonts w:cs="Courier New"/>
    </w:rPr>
  </w:style>
  <w:style w:type="character" w:customStyle="1" w:styleId="ListLabel46">
    <w:name w:val="ListLabel 46"/>
    <w:qFormat/>
    <w:rsid w:val="009B20B3"/>
    <w:rPr>
      <w:rFonts w:cs="Courier New"/>
    </w:rPr>
  </w:style>
  <w:style w:type="character" w:customStyle="1" w:styleId="ListLabel47">
    <w:name w:val="ListLabel 47"/>
    <w:qFormat/>
    <w:rsid w:val="009B20B3"/>
    <w:rPr>
      <w:rFonts w:cs="Courier New"/>
    </w:rPr>
  </w:style>
  <w:style w:type="character" w:customStyle="1" w:styleId="ListLabel48">
    <w:name w:val="ListLabel 48"/>
    <w:qFormat/>
    <w:rsid w:val="009B20B3"/>
    <w:rPr>
      <w:rFonts w:cs="Courier New"/>
    </w:rPr>
  </w:style>
  <w:style w:type="character" w:customStyle="1" w:styleId="ListLabel49">
    <w:name w:val="ListLabel 49"/>
    <w:qFormat/>
    <w:rsid w:val="009B20B3"/>
    <w:rPr>
      <w:rFonts w:cs="Courier New"/>
    </w:rPr>
  </w:style>
  <w:style w:type="character" w:customStyle="1" w:styleId="ListLabel50">
    <w:name w:val="ListLabel 50"/>
    <w:qFormat/>
    <w:rsid w:val="009B20B3"/>
    <w:rPr>
      <w:rFonts w:cs="Courier New"/>
    </w:rPr>
  </w:style>
  <w:style w:type="character" w:customStyle="1" w:styleId="ListLabel51">
    <w:name w:val="ListLabel 51"/>
    <w:qFormat/>
    <w:rsid w:val="009B20B3"/>
    <w:rPr>
      <w:rFonts w:cs="Courier New"/>
    </w:rPr>
  </w:style>
  <w:style w:type="character" w:customStyle="1" w:styleId="ListLabel52">
    <w:name w:val="ListLabel 52"/>
    <w:qFormat/>
    <w:rsid w:val="009B20B3"/>
    <w:rPr>
      <w:rFonts w:cs="Courier New"/>
    </w:rPr>
  </w:style>
  <w:style w:type="character" w:customStyle="1" w:styleId="ListLabel53">
    <w:name w:val="ListLabel 53"/>
    <w:qFormat/>
    <w:rsid w:val="009B20B3"/>
    <w:rPr>
      <w:rFonts w:cs="Courier New"/>
    </w:rPr>
  </w:style>
  <w:style w:type="character" w:customStyle="1" w:styleId="ListLabel54">
    <w:name w:val="ListLabel 54"/>
    <w:qFormat/>
    <w:rsid w:val="009B20B3"/>
    <w:rPr>
      <w:rFonts w:cs="Courier New"/>
    </w:rPr>
  </w:style>
  <w:style w:type="character" w:customStyle="1" w:styleId="ListLabel55">
    <w:name w:val="ListLabel 55"/>
    <w:qFormat/>
    <w:rsid w:val="009B20B3"/>
    <w:rPr>
      <w:i w:val="0"/>
      <w:sz w:val="24"/>
    </w:rPr>
  </w:style>
  <w:style w:type="character" w:customStyle="1" w:styleId="ListLabel56">
    <w:name w:val="ListLabel 56"/>
    <w:qFormat/>
    <w:rsid w:val="009B20B3"/>
    <w:rPr>
      <w:rFonts w:cs="Courier New"/>
    </w:rPr>
  </w:style>
  <w:style w:type="character" w:customStyle="1" w:styleId="ListLabel57">
    <w:name w:val="ListLabel 57"/>
    <w:qFormat/>
    <w:rsid w:val="009B20B3"/>
    <w:rPr>
      <w:rFonts w:cs="Courier New"/>
    </w:rPr>
  </w:style>
  <w:style w:type="character" w:customStyle="1" w:styleId="ListLabel58">
    <w:name w:val="ListLabel 58"/>
    <w:qFormat/>
    <w:rsid w:val="009B20B3"/>
    <w:rPr>
      <w:rFonts w:cs="Courier New"/>
    </w:rPr>
  </w:style>
  <w:style w:type="character" w:customStyle="1" w:styleId="ListLabel59">
    <w:name w:val="ListLabel 59"/>
    <w:qFormat/>
    <w:rsid w:val="009B20B3"/>
    <w:rPr>
      <w:rFonts w:eastAsia="Calibri" w:cs="Times New Roman"/>
    </w:rPr>
  </w:style>
  <w:style w:type="character" w:customStyle="1" w:styleId="ListLabel60">
    <w:name w:val="ListLabel 60"/>
    <w:qFormat/>
    <w:rsid w:val="009B20B3"/>
    <w:rPr>
      <w:rFonts w:cs="Courier New"/>
    </w:rPr>
  </w:style>
  <w:style w:type="character" w:customStyle="1" w:styleId="ListLabel61">
    <w:name w:val="ListLabel 61"/>
    <w:qFormat/>
    <w:rsid w:val="009B20B3"/>
    <w:rPr>
      <w:rFonts w:cs="Courier New"/>
    </w:rPr>
  </w:style>
  <w:style w:type="character" w:customStyle="1" w:styleId="ListLabel62">
    <w:name w:val="ListLabel 62"/>
    <w:qFormat/>
    <w:rsid w:val="009B20B3"/>
    <w:rPr>
      <w:b w:val="0"/>
      <w:i w:val="0"/>
      <w:color w:val="00000A"/>
    </w:rPr>
  </w:style>
  <w:style w:type="character" w:customStyle="1" w:styleId="ListLabel63">
    <w:name w:val="ListLabel 63"/>
    <w:qFormat/>
    <w:rsid w:val="009B20B3"/>
    <w:rPr>
      <w:rFonts w:cs="Times New Roman"/>
    </w:rPr>
  </w:style>
  <w:style w:type="character" w:customStyle="1" w:styleId="ListLabel64">
    <w:name w:val="ListLabel 64"/>
    <w:qFormat/>
    <w:rsid w:val="009B20B3"/>
    <w:rPr>
      <w:i w:val="0"/>
      <w:sz w:val="24"/>
    </w:rPr>
  </w:style>
  <w:style w:type="character" w:customStyle="1" w:styleId="ListLabel65">
    <w:name w:val="ListLabel 65"/>
    <w:qFormat/>
    <w:rsid w:val="009B20B3"/>
    <w:rPr>
      <w:i w:val="0"/>
      <w:sz w:val="24"/>
    </w:rPr>
  </w:style>
  <w:style w:type="character" w:customStyle="1" w:styleId="ListLabel66">
    <w:name w:val="ListLabel 66"/>
    <w:qFormat/>
    <w:rsid w:val="009B20B3"/>
    <w:rPr>
      <w:b w:val="0"/>
      <w:i w:val="0"/>
      <w:color w:val="00000A"/>
    </w:rPr>
  </w:style>
  <w:style w:type="character" w:customStyle="1" w:styleId="ListLabel67">
    <w:name w:val="ListLabel 67"/>
    <w:qFormat/>
    <w:rsid w:val="009B20B3"/>
    <w:rPr>
      <w:i w:val="0"/>
      <w:sz w:val="24"/>
    </w:rPr>
  </w:style>
  <w:style w:type="character" w:customStyle="1" w:styleId="blk">
    <w:name w:val="blk"/>
    <w:basedOn w:val="a0"/>
    <w:qFormat/>
    <w:rsid w:val="009B20B3"/>
  </w:style>
  <w:style w:type="character" w:customStyle="1" w:styleId="nobr">
    <w:name w:val="nobr"/>
    <w:basedOn w:val="a0"/>
    <w:qFormat/>
    <w:rsid w:val="009B20B3"/>
  </w:style>
  <w:style w:type="character" w:customStyle="1" w:styleId="ListLabel68">
    <w:name w:val="ListLabel 68"/>
    <w:qFormat/>
    <w:rsid w:val="009B20B3"/>
    <w:rPr>
      <w:i w:val="0"/>
      <w:sz w:val="24"/>
    </w:rPr>
  </w:style>
  <w:style w:type="character" w:customStyle="1" w:styleId="ListLabel69">
    <w:name w:val="ListLabel 69"/>
    <w:qFormat/>
    <w:rsid w:val="009B20B3"/>
    <w:rPr>
      <w:b w:val="0"/>
      <w:i w:val="0"/>
      <w:color w:val="00000A"/>
    </w:rPr>
  </w:style>
  <w:style w:type="character" w:customStyle="1" w:styleId="ListLabel70">
    <w:name w:val="ListLabel 70"/>
    <w:qFormat/>
    <w:rsid w:val="009B20B3"/>
    <w:rPr>
      <w:i w:val="0"/>
      <w:sz w:val="24"/>
    </w:rPr>
  </w:style>
  <w:style w:type="paragraph" w:customStyle="1" w:styleId="13">
    <w:name w:val="Заголовок1"/>
    <w:basedOn w:val="a"/>
    <w:next w:val="af4"/>
    <w:qFormat/>
    <w:rsid w:val="009B20B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4">
    <w:name w:val="Body Text"/>
    <w:basedOn w:val="a"/>
    <w:rsid w:val="00014F18"/>
    <w:rPr>
      <w:sz w:val="28"/>
    </w:rPr>
  </w:style>
  <w:style w:type="paragraph" w:styleId="af5">
    <w:name w:val="List"/>
    <w:basedOn w:val="af4"/>
    <w:rsid w:val="009B20B3"/>
    <w:rPr>
      <w:rFonts w:cs="Arial"/>
    </w:rPr>
  </w:style>
  <w:style w:type="paragraph" w:styleId="af6">
    <w:name w:val="caption"/>
    <w:basedOn w:val="a"/>
    <w:qFormat/>
    <w:rsid w:val="009B20B3"/>
    <w:pPr>
      <w:suppressLineNumbers/>
      <w:spacing w:before="120" w:after="120"/>
    </w:pPr>
    <w:rPr>
      <w:rFonts w:cs="Arial"/>
      <w:i/>
      <w:iCs/>
    </w:rPr>
  </w:style>
  <w:style w:type="paragraph" w:styleId="af7">
    <w:name w:val="index heading"/>
    <w:basedOn w:val="a"/>
    <w:qFormat/>
    <w:rsid w:val="009B20B3"/>
    <w:pPr>
      <w:suppressLineNumbers/>
    </w:pPr>
    <w:rPr>
      <w:rFonts w:cs="Arial"/>
    </w:rPr>
  </w:style>
  <w:style w:type="paragraph" w:styleId="af8">
    <w:name w:val="Normal (Web)"/>
    <w:basedOn w:val="a"/>
    <w:uiPriority w:val="99"/>
    <w:qFormat/>
    <w:rsid w:val="00014F18"/>
    <w:pPr>
      <w:spacing w:beforeAutospacing="1" w:afterAutospacing="1"/>
    </w:pPr>
  </w:style>
  <w:style w:type="paragraph" w:styleId="af9">
    <w:name w:val="Block Text"/>
    <w:basedOn w:val="a"/>
    <w:semiHidden/>
    <w:qFormat/>
    <w:rsid w:val="00014F18"/>
    <w:pPr>
      <w:widowControl w:val="0"/>
      <w:shd w:val="clear" w:color="auto" w:fill="FFFFFF"/>
      <w:ind w:left="4" w:right="11" w:firstLine="335"/>
      <w:jc w:val="both"/>
    </w:pPr>
    <w:rPr>
      <w:color w:val="000000"/>
      <w:sz w:val="28"/>
      <w:szCs w:val="21"/>
    </w:rPr>
  </w:style>
  <w:style w:type="paragraph" w:styleId="22">
    <w:name w:val="Body Text Indent 2"/>
    <w:basedOn w:val="a"/>
    <w:link w:val="21"/>
    <w:qFormat/>
    <w:rsid w:val="00014F18"/>
    <w:pPr>
      <w:ind w:firstLine="540"/>
      <w:jc w:val="both"/>
    </w:pPr>
  </w:style>
  <w:style w:type="paragraph" w:styleId="32">
    <w:name w:val="Body Text Indent 3"/>
    <w:basedOn w:val="a"/>
    <w:link w:val="31"/>
    <w:qFormat/>
    <w:rsid w:val="00014F18"/>
    <w:pPr>
      <w:ind w:firstLine="567"/>
      <w:jc w:val="both"/>
    </w:pPr>
  </w:style>
  <w:style w:type="paragraph" w:styleId="afa">
    <w:name w:val="Body Text Indent"/>
    <w:basedOn w:val="a"/>
    <w:semiHidden/>
    <w:rsid w:val="00014F18"/>
    <w:pPr>
      <w:ind w:firstLine="540"/>
      <w:jc w:val="both"/>
    </w:pPr>
  </w:style>
  <w:style w:type="paragraph" w:customStyle="1" w:styleId="Iauiue3">
    <w:name w:val="Iau?iue3"/>
    <w:qFormat/>
    <w:rsid w:val="00014F18"/>
    <w:pPr>
      <w:ind w:firstLine="426"/>
      <w:jc w:val="both"/>
      <w:textAlignment w:val="baseline"/>
    </w:pPr>
    <w:rPr>
      <w:rFonts w:ascii="Times New Roman" w:hAnsi="Times New Roman"/>
      <w:color w:val="00000A"/>
      <w:sz w:val="24"/>
      <w:lang w:val="en-US"/>
    </w:rPr>
  </w:style>
  <w:style w:type="paragraph" w:customStyle="1" w:styleId="Iauiue5">
    <w:name w:val="Iau?iue5"/>
    <w:qFormat/>
    <w:rsid w:val="00014F18"/>
    <w:pPr>
      <w:textAlignment w:val="baseline"/>
    </w:pPr>
    <w:rPr>
      <w:rFonts w:ascii="Times New Roman" w:hAnsi="Times New Roman"/>
      <w:color w:val="00000A"/>
      <w:sz w:val="24"/>
      <w:lang w:val="en-US"/>
    </w:rPr>
  </w:style>
  <w:style w:type="paragraph" w:styleId="afb">
    <w:name w:val="footnote text"/>
    <w:basedOn w:val="a"/>
    <w:qFormat/>
    <w:rsid w:val="00014F18"/>
    <w:rPr>
      <w:sz w:val="20"/>
      <w:szCs w:val="20"/>
    </w:rPr>
  </w:style>
  <w:style w:type="paragraph" w:styleId="afc">
    <w:name w:val="Title"/>
    <w:basedOn w:val="a"/>
    <w:qFormat/>
    <w:rsid w:val="00014F18"/>
    <w:pPr>
      <w:ind w:firstLine="567"/>
      <w:jc w:val="center"/>
    </w:pPr>
    <w:rPr>
      <w:b/>
      <w:szCs w:val="20"/>
    </w:rPr>
  </w:style>
  <w:style w:type="paragraph" w:styleId="afd">
    <w:name w:val="footer"/>
    <w:basedOn w:val="a"/>
    <w:rsid w:val="00014F18"/>
    <w:pPr>
      <w:tabs>
        <w:tab w:val="center" w:pos="4677"/>
        <w:tab w:val="right" w:pos="9355"/>
      </w:tabs>
    </w:pPr>
  </w:style>
  <w:style w:type="paragraph" w:styleId="14">
    <w:name w:val="toc 1"/>
    <w:basedOn w:val="a"/>
    <w:autoRedefine/>
    <w:rsid w:val="00014F18"/>
  </w:style>
  <w:style w:type="paragraph" w:styleId="24">
    <w:name w:val="toc 2"/>
    <w:basedOn w:val="a"/>
    <w:link w:val="23"/>
    <w:autoRedefine/>
    <w:rsid w:val="00014F18"/>
    <w:pPr>
      <w:ind w:left="240"/>
    </w:pPr>
  </w:style>
  <w:style w:type="paragraph" w:styleId="33">
    <w:name w:val="toc 3"/>
    <w:basedOn w:val="a"/>
    <w:autoRedefine/>
    <w:rsid w:val="00014F18"/>
    <w:pPr>
      <w:ind w:left="480"/>
    </w:pPr>
  </w:style>
  <w:style w:type="paragraph" w:styleId="41">
    <w:name w:val="toc 4"/>
    <w:basedOn w:val="a"/>
    <w:autoRedefine/>
    <w:rsid w:val="00014F18"/>
    <w:pPr>
      <w:ind w:left="720"/>
    </w:pPr>
  </w:style>
  <w:style w:type="paragraph" w:styleId="51">
    <w:name w:val="toc 5"/>
    <w:basedOn w:val="a"/>
    <w:autoRedefine/>
    <w:rsid w:val="00014F18"/>
    <w:pPr>
      <w:ind w:left="960"/>
    </w:pPr>
  </w:style>
  <w:style w:type="paragraph" w:styleId="61">
    <w:name w:val="toc 6"/>
    <w:basedOn w:val="a"/>
    <w:autoRedefine/>
    <w:rsid w:val="00014F18"/>
    <w:pPr>
      <w:ind w:left="1200"/>
    </w:pPr>
  </w:style>
  <w:style w:type="paragraph" w:styleId="71">
    <w:name w:val="toc 7"/>
    <w:basedOn w:val="a"/>
    <w:autoRedefine/>
    <w:rsid w:val="00014F18"/>
    <w:pPr>
      <w:ind w:left="1440"/>
    </w:pPr>
  </w:style>
  <w:style w:type="paragraph" w:styleId="8">
    <w:name w:val="toc 8"/>
    <w:basedOn w:val="a"/>
    <w:autoRedefine/>
    <w:rsid w:val="00014F18"/>
    <w:pPr>
      <w:ind w:left="1680"/>
    </w:pPr>
  </w:style>
  <w:style w:type="paragraph" w:styleId="9">
    <w:name w:val="toc 9"/>
    <w:basedOn w:val="a"/>
    <w:autoRedefine/>
    <w:rsid w:val="00014F18"/>
    <w:pPr>
      <w:ind w:left="1920"/>
    </w:pPr>
  </w:style>
  <w:style w:type="paragraph" w:styleId="afe">
    <w:name w:val="endnote text"/>
    <w:basedOn w:val="a"/>
    <w:semiHidden/>
    <w:qFormat/>
    <w:rsid w:val="00014F18"/>
    <w:rPr>
      <w:sz w:val="20"/>
      <w:szCs w:val="20"/>
    </w:rPr>
  </w:style>
  <w:style w:type="paragraph" w:customStyle="1" w:styleId="15">
    <w:name w:val="Абзац списка1"/>
    <w:basedOn w:val="a"/>
    <w:qFormat/>
    <w:rsid w:val="00014F1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6">
    <w:name w:val="Без интервала1"/>
    <w:qFormat/>
    <w:rsid w:val="00014F18"/>
    <w:rPr>
      <w:rFonts w:eastAsia="Times New Roman"/>
      <w:color w:val="00000A"/>
      <w:sz w:val="22"/>
      <w:szCs w:val="22"/>
      <w:lang w:eastAsia="en-US"/>
    </w:rPr>
  </w:style>
  <w:style w:type="paragraph" w:styleId="aff">
    <w:name w:val="Subtitle"/>
    <w:basedOn w:val="a"/>
    <w:qFormat/>
    <w:rsid w:val="00014F18"/>
    <w:pPr>
      <w:spacing w:after="60"/>
      <w:jc w:val="center"/>
      <w:outlineLvl w:val="1"/>
    </w:pPr>
    <w:rPr>
      <w:rFonts w:ascii="Cambria" w:hAnsi="Cambria"/>
    </w:rPr>
  </w:style>
  <w:style w:type="paragraph" w:styleId="aff0">
    <w:name w:val="header"/>
    <w:basedOn w:val="a"/>
    <w:semiHidden/>
    <w:rsid w:val="00014F18"/>
    <w:pPr>
      <w:tabs>
        <w:tab w:val="center" w:pos="4677"/>
        <w:tab w:val="right" w:pos="9355"/>
      </w:tabs>
    </w:pPr>
  </w:style>
  <w:style w:type="paragraph" w:customStyle="1" w:styleId="aff1">
    <w:name w:val="Вопрос к классу"/>
    <w:basedOn w:val="a"/>
    <w:qFormat/>
    <w:rsid w:val="00014F18"/>
    <w:pPr>
      <w:suppressAutoHyphens/>
      <w:ind w:firstLine="561"/>
      <w:jc w:val="both"/>
    </w:pPr>
    <w:rPr>
      <w:sz w:val="28"/>
      <w:szCs w:val="20"/>
      <w:u w:val="single"/>
    </w:rPr>
  </w:style>
  <w:style w:type="paragraph" w:customStyle="1" w:styleId="zag2">
    <w:name w:val="zag2"/>
    <w:qFormat/>
    <w:rsid w:val="00014F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before="200" w:after="400" w:line="307" w:lineRule="atLeast"/>
      <w:jc w:val="center"/>
    </w:pPr>
    <w:rPr>
      <w:rFonts w:ascii="Arial" w:hAnsi="Arial" w:cs="Arial"/>
      <w:b/>
      <w:bCs/>
      <w:color w:val="00000A"/>
      <w:sz w:val="26"/>
      <w:szCs w:val="26"/>
      <w:lang w:eastAsia="ar-SA"/>
    </w:rPr>
  </w:style>
  <w:style w:type="paragraph" w:customStyle="1" w:styleId="aff2">
    <w:name w:val="А_основной"/>
    <w:basedOn w:val="a"/>
    <w:qFormat/>
    <w:rsid w:val="00014F18"/>
    <w:pPr>
      <w:spacing w:line="360" w:lineRule="auto"/>
      <w:ind w:firstLine="454"/>
      <w:jc w:val="both"/>
    </w:pPr>
    <w:rPr>
      <w:rFonts w:eastAsia="Times New Roman"/>
      <w:sz w:val="28"/>
      <w:szCs w:val="28"/>
      <w:lang w:eastAsia="en-US"/>
    </w:rPr>
  </w:style>
  <w:style w:type="paragraph" w:styleId="aff3">
    <w:name w:val="Balloon Text"/>
    <w:basedOn w:val="a"/>
    <w:semiHidden/>
    <w:qFormat/>
    <w:rsid w:val="00014F18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dash041e005f0431005f044b005f0447005f043d005f044b005f0439">
    <w:name w:val="dash041e_005f0431_005f044b_005f0447_005f043d_005f044b_005f0439"/>
    <w:basedOn w:val="a"/>
    <w:qFormat/>
    <w:rsid w:val="00014F18"/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qFormat/>
    <w:rsid w:val="00014F18"/>
    <w:pPr>
      <w:ind w:left="720" w:firstLine="700"/>
      <w:jc w:val="both"/>
    </w:pPr>
    <w:rPr>
      <w:rFonts w:eastAsia="Times New Roman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qFormat/>
    <w:rsid w:val="00014F18"/>
    <w:pPr>
      <w:spacing w:after="120"/>
      <w:ind w:left="280"/>
    </w:pPr>
    <w:rPr>
      <w:rFonts w:eastAsia="Times New Roman"/>
    </w:rPr>
  </w:style>
  <w:style w:type="paragraph" w:customStyle="1" w:styleId="ZTOCLVL3">
    <w:name w:val="Z_TOC LVL 3"/>
    <w:qFormat/>
    <w:rsid w:val="00014F18"/>
    <w:pPr>
      <w:widowControl w:val="0"/>
      <w:tabs>
        <w:tab w:val="right" w:leader="dot" w:pos="6236"/>
      </w:tabs>
      <w:suppressAutoHyphens/>
      <w:spacing w:line="240" w:lineRule="atLeast"/>
      <w:ind w:left="510" w:hanging="227"/>
    </w:pPr>
    <w:rPr>
      <w:rFonts w:ascii="SchoolBookC" w:hAnsi="SchoolBookC" w:cs="SchoolBookC"/>
      <w:color w:val="00000A"/>
      <w:sz w:val="22"/>
      <w:szCs w:val="22"/>
      <w:lang w:eastAsia="ar-SA"/>
    </w:rPr>
  </w:style>
  <w:style w:type="paragraph" w:customStyle="1" w:styleId="ZTOCLVL2">
    <w:name w:val="Z_TOC LVL 2"/>
    <w:qFormat/>
    <w:rsid w:val="00014F18"/>
    <w:pPr>
      <w:widowControl w:val="0"/>
      <w:tabs>
        <w:tab w:val="left" w:pos="1077"/>
        <w:tab w:val="right" w:leader="dot" w:pos="6236"/>
      </w:tabs>
      <w:spacing w:before="19" w:after="19" w:line="248" w:lineRule="atLeast"/>
      <w:ind w:left="1077" w:hanging="771"/>
    </w:pPr>
    <w:rPr>
      <w:rFonts w:ascii="SchoolBookCSanPin" w:hAnsi="SchoolBookCSanPin" w:cs="SchoolBookCSanPin"/>
      <w:color w:val="00000A"/>
      <w:sz w:val="21"/>
      <w:szCs w:val="21"/>
    </w:rPr>
  </w:style>
  <w:style w:type="paragraph" w:customStyle="1" w:styleId="hinfotext">
    <w:name w:val="hinfotext"/>
    <w:basedOn w:val="a"/>
    <w:qFormat/>
    <w:rsid w:val="00014F18"/>
    <w:pPr>
      <w:spacing w:beforeAutospacing="1" w:afterAutospacing="1"/>
    </w:pPr>
  </w:style>
  <w:style w:type="paragraph" w:customStyle="1" w:styleId="aff4">
    <w:name w:val="Основной"/>
    <w:basedOn w:val="a"/>
    <w:qFormat/>
    <w:rsid w:val="00014F18"/>
    <w:pPr>
      <w:spacing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sz w:val="21"/>
      <w:szCs w:val="21"/>
    </w:rPr>
  </w:style>
  <w:style w:type="paragraph" w:styleId="aff5">
    <w:name w:val="Plain Text"/>
    <w:basedOn w:val="a"/>
    <w:qFormat/>
    <w:rsid w:val="00014F18"/>
    <w:rPr>
      <w:rFonts w:ascii="Courier New" w:hAnsi="Courier New" w:cs="Courier New"/>
      <w:sz w:val="20"/>
      <w:szCs w:val="20"/>
    </w:rPr>
  </w:style>
  <w:style w:type="paragraph" w:customStyle="1" w:styleId="Default">
    <w:name w:val="Default"/>
    <w:qFormat/>
    <w:rsid w:val="00014F18"/>
    <w:rPr>
      <w:rFonts w:ascii="Times New Roman" w:hAnsi="Times New Roman"/>
      <w:color w:val="000000"/>
      <w:sz w:val="24"/>
      <w:szCs w:val="24"/>
    </w:rPr>
  </w:style>
  <w:style w:type="paragraph" w:styleId="25">
    <w:name w:val="Body Text 2"/>
    <w:basedOn w:val="a"/>
    <w:semiHidden/>
    <w:qFormat/>
    <w:rsid w:val="00014F18"/>
    <w:pPr>
      <w:jc w:val="both"/>
    </w:pPr>
    <w:rPr>
      <w:szCs w:val="20"/>
    </w:rPr>
  </w:style>
  <w:style w:type="paragraph" w:styleId="aff6">
    <w:name w:val="List Paragraph"/>
    <w:basedOn w:val="a"/>
    <w:uiPriority w:val="34"/>
    <w:qFormat/>
    <w:rsid w:val="00C82490"/>
    <w:pPr>
      <w:ind w:left="720"/>
      <w:contextualSpacing/>
    </w:pPr>
  </w:style>
  <w:style w:type="paragraph" w:customStyle="1" w:styleId="c1">
    <w:name w:val="c1"/>
    <w:basedOn w:val="a"/>
    <w:qFormat/>
    <w:rsid w:val="00287C0C"/>
    <w:pPr>
      <w:spacing w:beforeAutospacing="1" w:afterAutospacing="1"/>
    </w:pPr>
    <w:rPr>
      <w:rFonts w:eastAsia="Times New Roman"/>
    </w:rPr>
  </w:style>
  <w:style w:type="table" w:styleId="aff7">
    <w:name w:val="Table Grid"/>
    <w:basedOn w:val="a1"/>
    <w:uiPriority w:val="39"/>
    <w:rsid w:val="00014F1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етка таблицы1"/>
    <w:basedOn w:val="a1"/>
    <w:rsid w:val="00382C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8">
    <w:name w:val="Hyperlink"/>
    <w:rsid w:val="00F561AF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1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lbz.ru/metodist/authors/informatika/3/files/eor10/tests/test-10-1.exe" TargetMode="External"/><Relationship Id="rId18" Type="http://schemas.openxmlformats.org/officeDocument/2006/relationships/hyperlink" Target="http://lbz.ru/metodist/authors/informatika/3/files/eor10/tests/test-10-2.exe" TargetMode="External"/><Relationship Id="rId26" Type="http://schemas.openxmlformats.org/officeDocument/2006/relationships/hyperlink" Target="http://lbz.ru/metodist/authors/informatika/3/files/eor10/presentations/10-16-1-kodirovanie-zvukovoj-informacii.pptx" TargetMode="External"/><Relationship Id="rId21" Type="http://schemas.openxmlformats.org/officeDocument/2006/relationships/hyperlink" Target="http://lbz.ru/metodist/authors/informatika/3/files/eor10/presentations/10-11-1-perevod-chisel-iz-odnoj-sistemy-schislenija-v-druguju.pptx" TargetMode="External"/><Relationship Id="rId34" Type="http://schemas.openxmlformats.org/officeDocument/2006/relationships/hyperlink" Target="http://lbz.ru/metodist/authors/informatika/3/files/eor10/presentations/10-22-1-logicheskie-zadachi.pptx" TargetMode="External"/><Relationship Id="rId7" Type="http://schemas.openxmlformats.org/officeDocument/2006/relationships/hyperlink" Target="http://lbz.ru/metodist/authors/informatika/3/files/eor10/presentations/10-1-1-informacija-informacionnaja-gramotnosti-kultura.pptx" TargetMode="External"/><Relationship Id="rId12" Type="http://schemas.openxmlformats.org/officeDocument/2006/relationships/image" Target="media/image2.png"/><Relationship Id="rId17" Type="http://schemas.openxmlformats.org/officeDocument/2006/relationships/hyperlink" Target="http://lbz.ru/metodist/authors/informatika/3/files/eor10/presentations/10-9-1-fajlovaja-sistema-kompjutera.pptx" TargetMode="External"/><Relationship Id="rId25" Type="http://schemas.openxmlformats.org/officeDocument/2006/relationships/hyperlink" Target="http://lbz.ru/metodist/authors/informatika/3/files/eor10/presentations/10-15-1-kodirovanie-graficheskoj-informacii.pptx" TargetMode="External"/><Relationship Id="rId33" Type="http://schemas.openxmlformats.org/officeDocument/2006/relationships/hyperlink" Target="http://lbz.ru/metodist/authors/informatika/3/files/eor10/presentations/10-21-1-elementy-shemotehniki.pptx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lbz.ru/metodist/authors/informatika/3/files/eor10/presentations/10-8-1-programmnoe-obespechenie-kompjutera.pptx" TargetMode="External"/><Relationship Id="rId20" Type="http://schemas.openxmlformats.org/officeDocument/2006/relationships/hyperlink" Target="http://lbz.ru/metodist/authors/informatika/3/files/eor10/presentations/10-11-1-perevod-chisel-iz-odnoj-sistemy-schislenija-v-druguju.pptx" TargetMode="External"/><Relationship Id="rId29" Type="http://schemas.openxmlformats.org/officeDocument/2006/relationships/hyperlink" Target="http://lbz.ru/metodist/authors/informatika/3/files/eor10/presentations/10-18-1-algebra-logiki.pptx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lbz.ru/metodist/authors/informatika/3/files/eor10/presentations/10-5-1-peredacha-i-hranenie-informacii.pptx" TargetMode="External"/><Relationship Id="rId24" Type="http://schemas.openxmlformats.org/officeDocument/2006/relationships/hyperlink" Target="http://lbz.ru/metodist/authors/informatika/3/files/eor10/presentations/10-14-1-kodirovanie-tekstovoj-informacii.pptx" TargetMode="External"/><Relationship Id="rId32" Type="http://schemas.openxmlformats.org/officeDocument/2006/relationships/hyperlink" Target="http://lbz.ru/metodist/authors/informatika/3/files/eor10/presentations/10-20-1-preobrazovanie-logicheskih-vyrazhenij.pptx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lbz.ru/metodist/authors/informatika/3/files/eor10/presentations/10-7-1-osnovopolagajushhie-principy-ustrojstva-jevm.pptx" TargetMode="External"/><Relationship Id="rId23" Type="http://schemas.openxmlformats.org/officeDocument/2006/relationships/hyperlink" Target="http://lbz.ru/metodist/authors/informatika/3/files/eor10/presentations/10-13-1-predstavlenie-chisel-v-kompjutere.pptx" TargetMode="External"/><Relationship Id="rId28" Type="http://schemas.openxmlformats.org/officeDocument/2006/relationships/hyperlink" Target="http://lbz.ru/metodist/authors/informatika/3/files/eor10/presentations/10-17-1-nekotorye-svedenija-iz-teorii-mnozhestv.pptx" TargetMode="External"/><Relationship Id="rId36" Type="http://schemas.openxmlformats.org/officeDocument/2006/relationships/hyperlink" Target="http://lbz.ru/metodist/authors/informatika/3/" TargetMode="External"/><Relationship Id="rId10" Type="http://schemas.openxmlformats.org/officeDocument/2006/relationships/hyperlink" Target="http://lbz.ru/metodist/authors/informatika/3/files/eor10/presentations/10-4-1-obrabotka-informacii.pptx" TargetMode="External"/><Relationship Id="rId19" Type="http://schemas.openxmlformats.org/officeDocument/2006/relationships/hyperlink" Target="http://lbz.ru/metodist/authors/informatika/3/files/eor10/presentations/10-10-1-predstavlenie-chisel-v-pozicionnyh-cc.pptx" TargetMode="External"/><Relationship Id="rId31" Type="http://schemas.openxmlformats.org/officeDocument/2006/relationships/hyperlink" Target="http://lbz.ru/metodist/authors/informatika/3/files/eor10/presentations/10-20-1-preobrazovanie-logicheskih-vyrazhenij.ppt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bz.ru/metodist/authors/informatika/3/files/eor10/presentations/10-3-1-informacionnye-svjazi-v-sistemah-razlichnoj%20prirody.pptx" TargetMode="External"/><Relationship Id="rId14" Type="http://schemas.openxmlformats.org/officeDocument/2006/relationships/hyperlink" Target="http://lbz.ru/metodist/authors/informatika/3/files/eor10/presentations/10-6-1-istorija-razvitija-vt.pptx" TargetMode="External"/><Relationship Id="rId22" Type="http://schemas.openxmlformats.org/officeDocument/2006/relationships/hyperlink" Target="http://lbz.ru/metodist/authors/informatika/3/files/eor10/presentations/10-12-1-arifmeticheskie-operacii-v-pozicionnyh-sistemah-schislenija.pptx" TargetMode="External"/><Relationship Id="rId27" Type="http://schemas.openxmlformats.org/officeDocument/2006/relationships/hyperlink" Target="http://lbz.ru/metodist/authors/informatika/3/files/eor10/tests/test-10-3.exe" TargetMode="External"/><Relationship Id="rId30" Type="http://schemas.openxmlformats.org/officeDocument/2006/relationships/hyperlink" Target="http://lbz.ru/metodist/authors/informatika/3/files/eor10/presentations/10-19-1-tablicy-istinnosti.pptx" TargetMode="External"/><Relationship Id="rId35" Type="http://schemas.openxmlformats.org/officeDocument/2006/relationships/hyperlink" Target="http://lbz.ru/metodist/authors/informatika/3/files/eor10/tests/test-10-4.exe" TargetMode="External"/><Relationship Id="rId8" Type="http://schemas.openxmlformats.org/officeDocument/2006/relationships/hyperlink" Target="http://lbz.ru/metodist/authors/informatika/3/files/eor10/presentations/10-2-1-podhody-k-izmereniju-informacii.pptx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1D6B7C8-E329-4222-9D97-42A0DC36E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24</Pages>
  <Words>6022</Words>
  <Characters>34331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по учебному предмету «Информатика» для 5–6 классов</vt:lpstr>
    </vt:vector>
  </TitlesOfParts>
  <Company>BEST XP Edition</Company>
  <LinksUpToDate>false</LinksUpToDate>
  <CharactersWithSpaces>40273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учебному предмету «Информатика» для 5–6 классов</dc:title>
  <dc:subject/>
  <dc:creator>Босова Людмила Леонидовна</dc:creator>
  <dc:description/>
  <cp:lastModifiedBy>Иван Потураев</cp:lastModifiedBy>
  <cp:revision>8</cp:revision>
  <cp:lastPrinted>2018-08-31T08:11:00Z</cp:lastPrinted>
  <dcterms:created xsi:type="dcterms:W3CDTF">2020-09-03T07:20:00Z</dcterms:created>
  <dcterms:modified xsi:type="dcterms:W3CDTF">2021-09-02T09:38:00Z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